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05C2B" w:rsidRDefault="00C05C2B" w:rsidP="00C05C2B">
      <w:pPr>
        <w:keepNext/>
        <w:keepLines/>
        <w:jc w:val="center"/>
        <w:rPr>
          <w:rFonts w:ascii="Cambria" w:hAnsi="Cambria" w:cs="Cambria"/>
          <w:b/>
          <w:bCs/>
          <w:color w:val="444444"/>
          <w:sz w:val="32"/>
          <w:szCs w:val="32"/>
        </w:rPr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8CA1CA3" wp14:editId="5CB98EDA">
            <wp:simplePos x="0" y="0"/>
            <wp:positionH relativeFrom="column">
              <wp:posOffset>2331085</wp:posOffset>
            </wp:positionH>
            <wp:positionV relativeFrom="paragraph">
              <wp:posOffset>-532130</wp:posOffset>
            </wp:positionV>
            <wp:extent cx="744855" cy="723900"/>
            <wp:effectExtent l="0" t="0" r="0" b="0"/>
            <wp:wrapNone/>
            <wp:docPr id="1" name="Picture 1" descr="drfrostmath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frostmaths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5C2B" w:rsidRDefault="00C05C2B" w:rsidP="00C05C2B">
      <w:pPr>
        <w:keepNext/>
        <w:keepLines/>
        <w:jc w:val="center"/>
        <w:rPr>
          <w:rFonts w:ascii="Cambria" w:hAnsi="Cambria" w:cs="Cambria"/>
          <w:b/>
          <w:bCs/>
          <w:sz w:val="32"/>
          <w:szCs w:val="32"/>
        </w:rPr>
      </w:pPr>
      <w:r>
        <w:rPr>
          <w:rFonts w:ascii="Cambria" w:hAnsi="Cambria" w:cs="Cambria"/>
          <w:b/>
          <w:bCs/>
          <w:sz w:val="32"/>
          <w:szCs w:val="32"/>
        </w:rPr>
        <w:t xml:space="preserve">KS5 "Full Coverage": Functions </w:t>
      </w:r>
    </w:p>
    <w:p w:rsidR="00C05C2B" w:rsidRDefault="00C05C2B" w:rsidP="00C05C2B">
      <w:pPr>
        <w:keepNext/>
        <w:keepLines/>
      </w:pPr>
      <w:r>
        <w:pict>
          <v:line id="Line 21" o:spid="_x0000_s1068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0.85pt" to="438pt,80.8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" strokecolor="#444"/>
        </w:pict>
      </w:r>
      <w:r>
        <w:rPr>
          <w:rFonts w:cstheme="minorHAnsi"/>
          <w:bCs/>
          <w:szCs w:val="32"/>
        </w:rPr>
        <w:t xml:space="preserve">This worksheet is designed to cover one question of each type seen in past papers, for each A Level topic. This worksheet was automatically generated by the DrFrostMaths Homework Platform: students can practice this set of questions interactively by going to </w:t>
      </w:r>
      <w:r w:rsidRPr="00134D92">
        <w:rPr>
          <w:rStyle w:val="Hyperlink"/>
          <w:rFonts w:cstheme="minorHAnsi"/>
          <w:color w:val="auto"/>
          <w:szCs w:val="32"/>
        </w:rPr>
        <w:t>www.drfrostmaths.com</w:t>
      </w:r>
      <w:r>
        <w:rPr>
          <w:rFonts w:cstheme="minorHAnsi"/>
          <w:bCs/>
          <w:szCs w:val="32"/>
        </w:rPr>
        <w:t xml:space="preserve">, logging on, </w:t>
      </w:r>
      <w:proofErr w:type="spellStart"/>
      <w:r>
        <w:rPr>
          <w:rFonts w:cstheme="minorHAnsi"/>
          <w:bCs/>
          <w:i/>
          <w:szCs w:val="32"/>
        </w:rPr>
        <w:t>Practise</w:t>
      </w:r>
      <w:proofErr w:type="spellEnd"/>
      <w:r>
        <w:rPr>
          <w:rFonts w:cstheme="minorHAnsi"/>
          <w:bCs/>
          <w:i/>
          <w:szCs w:val="32"/>
        </w:rPr>
        <w:t xml:space="preserve"> </w:t>
      </w:r>
      <m:oMath>
        <m:r>
          <w:rPr>
            <w:rFonts w:ascii="Cambria Math" w:hAnsi="Cambria Math" w:cstheme="minorHAnsi"/>
            <w:szCs w:val="32"/>
          </w:rPr>
          <m:t>→</m:t>
        </m:r>
      </m:oMath>
      <w:r>
        <w:rPr>
          <w:rFonts w:eastAsiaTheme="minorEastAsia" w:cstheme="minorHAnsi"/>
          <w:bCs/>
          <w:i/>
          <w:szCs w:val="32"/>
        </w:rPr>
        <w:t xml:space="preserve"> Past Papers </w:t>
      </w:r>
      <w:r>
        <w:rPr>
          <w:rFonts w:eastAsiaTheme="minorEastAsia" w:cstheme="minorHAnsi"/>
          <w:bCs/>
          <w:szCs w:val="32"/>
        </w:rPr>
        <w:t xml:space="preserve">(or </w:t>
      </w:r>
      <w:r>
        <w:rPr>
          <w:rFonts w:eastAsiaTheme="minorEastAsia" w:cstheme="minorHAnsi"/>
          <w:bCs/>
          <w:i/>
          <w:szCs w:val="32"/>
        </w:rPr>
        <w:t xml:space="preserve">Library </w:t>
      </w:r>
      <m:oMath>
        <m:r>
          <w:rPr>
            <w:rFonts w:ascii="Cambria Math" w:eastAsiaTheme="minorEastAsia" w:hAnsi="Cambria Math" w:cstheme="minorHAnsi"/>
            <w:szCs w:val="32"/>
          </w:rPr>
          <m:t>→</m:t>
        </m:r>
      </m:oMath>
      <w:r>
        <w:rPr>
          <w:rFonts w:eastAsiaTheme="minorEastAsia" w:cstheme="minorHAnsi"/>
          <w:bCs/>
          <w:i/>
          <w:szCs w:val="32"/>
        </w:rPr>
        <w:t xml:space="preserve"> Past Papers</w:t>
      </w:r>
      <w:r>
        <w:rPr>
          <w:rFonts w:eastAsiaTheme="minorEastAsia" w:cstheme="minorHAnsi"/>
          <w:bCs/>
          <w:szCs w:val="32"/>
        </w:rPr>
        <w:t xml:space="preserve"> for teachers), and using the ‘Revision’ tab.</w:t>
      </w:r>
      <w:r>
        <w:t xml:space="preserve"> </w: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0509B8">
        <w:rPr>
          <w:rFonts w:ascii="Cambria" w:hAnsi="Cambria" w:cs="Cambria"/>
          <w:b/>
          <w:bCs/>
          <w:szCs w:val="28"/>
        </w:rPr>
        <w:t xml:space="preserve">Find the expression of a function for some arbitrary algebraic input, e.g. </w:t>
      </w:r>
      <m:oMath>
        <m:r>
          <m:rPr>
            <m:sty m:val="bi"/>
          </m:rPr>
          <w:rPr>
            <w:rFonts w:ascii="Cambria Math" w:hAnsi="Cambria Math" w:cs="Cambria"/>
            <w:szCs w:val="28"/>
          </w:rPr>
          <m:t>f</m:t>
        </m:r>
        <m:d>
          <m:dPr>
            <m:ctrlPr>
              <w:rPr>
                <w:rFonts w:ascii="Cambria Math" w:hAnsi="Cambria Math" w:cs="Cambria"/>
                <w:b/>
                <w:bCs/>
                <w:i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="Cambria"/>
                    <w:b/>
                    <w:bCs/>
                    <w:i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Cambria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Cambria"/>
                    <w:szCs w:val="28"/>
                  </w:rPr>
                  <m:t>2</m:t>
                </m:r>
              </m:sup>
            </m:sSup>
          </m:e>
        </m:d>
      </m:oMath>
      <w:r w:rsidR="000509B8">
        <w:rPr>
          <w:rFonts w:ascii="Cambria" w:eastAsiaTheme="minorEastAsia" w:hAnsi="Cambria" w:cs="Cambria"/>
          <w:b/>
          <w:bCs/>
          <w:szCs w:val="28"/>
        </w:rPr>
        <w:t>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2014(R) Q6c]</w:t>
      </w:r>
      <w:r w:rsidR="00F25B9B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 </w:t>
      </w:r>
      <m:oMath>
        <m:r>
          <w:rPr>
            <w:rFonts w:ascii="Cambria Math" w:hAnsi="Cambria Math"/>
          </w:rPr>
          <m:t>g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g:x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 ln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2x</m:t>
            </m:r>
          </m:e>
        </m:d>
      </m:oMath>
      <w:r>
        <w:t xml:space="preserve"> ,        </w:t>
      </w:r>
      <m:oMath>
        <m:r>
          <w:rPr>
            <w:rFonts w:ascii="Cambria Math" w:hAnsi="Cambria Math"/>
          </w:rPr>
          <m:t>x&gt;0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Solve the equation 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+g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+g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</w:rPr>
            <m:t>=6</m:t>
          </m:r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giving your answer in its simplest form. </w:t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m:oMath>
        <m:r>
          <w:rPr>
            <w:rFonts w:ascii="Cambria Math" w:hAnsi="Cambria Math"/>
          </w:rPr>
          <m:t>x=</m:t>
        </m:r>
      </m:oMath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67" style="position:absolute;z-index:62583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0509B8">
        <w:rPr>
          <w:rFonts w:ascii="Cambria" w:hAnsi="Cambria" w:cs="Cambria"/>
          <w:b/>
          <w:bCs/>
          <w:szCs w:val="28"/>
        </w:rPr>
        <w:t xml:space="preserve">Use </w:t>
      </w:r>
      <m:oMath>
        <m:r>
          <m:rPr>
            <m:sty m:val="bi"/>
          </m:rPr>
          <w:rPr>
            <w:rFonts w:ascii="Cambria Math" w:hAnsi="Cambria Math" w:cs="Cambria"/>
            <w:szCs w:val="28"/>
          </w:rPr>
          <m:t>f</m:t>
        </m:r>
        <m:d>
          <m:dPr>
            <m:ctrlPr>
              <w:rPr>
                <w:rFonts w:ascii="Cambria Math" w:hAnsi="Cambria Math" w:cs="Cambria"/>
                <w:b/>
                <w:bCs/>
                <w:i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Cambria"/>
                <w:szCs w:val="28"/>
              </w:rPr>
              <m:t>a</m:t>
            </m:r>
          </m:e>
        </m:d>
        <m:r>
          <m:rPr>
            <m:sty m:val="bi"/>
          </m:rPr>
          <w:rPr>
            <w:rFonts w:ascii="Cambria Math" w:hAnsi="Cambria Math" w:cs="Cambria"/>
            <w:szCs w:val="28"/>
          </w:rPr>
          <m:t>=b</m:t>
        </m:r>
      </m:oMath>
      <w:r w:rsidR="000509B8">
        <w:rPr>
          <w:rFonts w:ascii="Cambria" w:eastAsiaTheme="minorEastAsia" w:hAnsi="Cambria" w:cs="Cambria"/>
          <w:b/>
          <w:bCs/>
          <w:szCs w:val="28"/>
        </w:rPr>
        <w:t xml:space="preserve"> for known </w:t>
      </w:r>
      <m:oMath>
        <m:r>
          <m:rPr>
            <m:sty m:val="bi"/>
          </m:rPr>
          <w:rPr>
            <w:rFonts w:ascii="Cambria Math" w:eastAsiaTheme="minorEastAsia" w:hAnsi="Cambria Math" w:cs="Cambria"/>
            <w:szCs w:val="28"/>
          </w:rPr>
          <m:t>a</m:t>
        </m:r>
      </m:oMath>
      <w:r w:rsidR="000509B8">
        <w:rPr>
          <w:rFonts w:ascii="Cambria" w:eastAsiaTheme="minorEastAsia" w:hAnsi="Cambria" w:cs="Cambria"/>
          <w:b/>
          <w:bCs/>
          <w:szCs w:val="28"/>
        </w:rPr>
        <w:t xml:space="preserve"> and </w:t>
      </w:r>
      <m:oMath>
        <m:r>
          <m:rPr>
            <m:sty m:val="bi"/>
          </m:rPr>
          <w:rPr>
            <w:rFonts w:ascii="Cambria Math" w:eastAsiaTheme="minorEastAsia" w:hAnsi="Cambria Math" w:cs="Cambria"/>
            <w:szCs w:val="28"/>
          </w:rPr>
          <m:t>b</m:t>
        </m:r>
      </m:oMath>
      <w:r w:rsidR="000509B8">
        <w:rPr>
          <w:rFonts w:ascii="Cambria" w:eastAsiaTheme="minorEastAsia" w:hAnsi="Cambria" w:cs="Cambria"/>
          <w:b/>
          <w:bCs/>
          <w:szCs w:val="28"/>
        </w:rPr>
        <w:t xml:space="preserve"> to find the value of unknown coefficients in a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Specimen Papers P1 Q5ai Edited]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-ax+48</m:t>
        </m:r>
      </m:oMath>
      <w:r>
        <w:t xml:space="preserve"> , where </w:t>
      </w:r>
      <m:oMath>
        <m:r>
          <w:rPr>
            <w:rFonts w:ascii="Cambria Math" w:hAnsi="Cambria Math"/>
          </w:rPr>
          <m:t>a</m:t>
        </m:r>
      </m:oMath>
      <w:r>
        <w:t xml:space="preserve">  is a constant</w:t>
      </w:r>
    </w:p>
    <w:p w:rsidR="00B15DDD" w:rsidRDefault="00C05C2B">
      <w:pPr>
        <w:rPr>
          <w:rFonts w:ascii="Verdana" w:hAnsi="Verdana" w:cs="Verdana"/>
        </w:rPr>
      </w:pPr>
      <w:r>
        <w:t xml:space="preserve">Given that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-6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 , find the value of </w:t>
      </w:r>
      <m:oMath>
        <m:r>
          <w:rPr>
            <w:rFonts w:ascii="Cambria Math" w:hAnsi="Cambria Math"/>
          </w:rPr>
          <m:t>a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66" style="position:absolute;z-index:52800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3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0509B8">
        <w:rPr>
          <w:rFonts w:ascii="Cambria" w:hAnsi="Cambria" w:cs="Cambria"/>
          <w:b/>
          <w:bCs/>
          <w:szCs w:val="28"/>
        </w:rPr>
        <w:t>Some functional equations involving exponential terms.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2012 Q6c]</w:t>
      </w:r>
      <w:r w:rsidR="00F25B9B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functions </w:t>
      </w:r>
      <m:oMath>
        <m:r>
          <w:rPr>
            <w:rFonts w:ascii="Cambria Math" w:hAnsi="Cambria Math"/>
          </w:rPr>
          <m:t>f</m:t>
        </m:r>
      </m:oMath>
      <w:r>
        <w:t xml:space="preserve">  and </w:t>
      </w:r>
      <m:oMath>
        <m:r>
          <w:rPr>
            <w:rFonts w:ascii="Cambria Math" w:hAnsi="Cambria Math"/>
          </w:rPr>
          <m:t>g</m:t>
        </m:r>
      </m:oMath>
      <w:r>
        <w:t xml:space="preserve">  are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+2</m:t>
        </m:r>
      </m:oMath>
      <w:r>
        <w:t xml:space="preserve">  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 ln x</m:t>
        </m:r>
      </m:oMath>
      <w:r>
        <w:t xml:space="preserve">           </w:t>
      </w:r>
      <m:oMath>
        <m:r>
          <w:rPr>
            <w:rFonts w:ascii="Cambria Math" w:hAnsi="Cambria Math"/>
          </w:rPr>
          <m:t>x&gt;0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Find the exact value of </w:t>
      </w:r>
      <m:oMath>
        <m:r>
          <w:rPr>
            <w:rFonts w:ascii="Cambria Math" w:hAnsi="Cambria Math"/>
          </w:rPr>
          <m:t>x</m:t>
        </m:r>
      </m:oMath>
      <w:r>
        <w:rPr>
          <w:color w:val="000000"/>
          <w:sz w:val="24"/>
          <w:szCs w:val="24"/>
        </w:rPr>
        <w:t xml:space="preserve">   for which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2x+3</m:t>
            </m:r>
          </m:e>
        </m:d>
        <m:r>
          <w:rPr>
            <w:rFonts w:ascii="Cambria Math" w:hAnsi="Cambria Math"/>
          </w:rPr>
          <m:t>=6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65" style="position:absolute;z-index:97779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4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0509B8">
        <w:rPr>
          <w:rFonts w:ascii="Cambria" w:hAnsi="Cambria" w:cs="Cambria"/>
          <w:b/>
          <w:bCs/>
          <w:szCs w:val="28"/>
        </w:rPr>
        <w:t>Find the output of a composite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Specimen Papers P1 Q10c]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 xml:space="preserve">f:x </m:t>
          </m:r>
          <m:r>
            <w:rPr>
              <w:rFonts w:ascii="Cambria Math" w:hAnsi="Cambria Math"/>
            </w:rPr>
            <m:t>→</m:t>
          </m:r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3x-5</m:t>
              </m:r>
            </m:num>
            <m:den>
              <m:r>
                <w:rPr>
                  <w:rFonts w:ascii="Cambria Math" w:hAnsi="Cambria Math"/>
                </w:rPr>
                <m:t>x+1</m:t>
              </m:r>
            </m:den>
          </m:f>
          <m:r>
            <w:rPr>
              <w:rFonts w:ascii="Cambria Math" w:hAnsi="Cambria Math"/>
            </w:rPr>
            <m:t>,x∈</m:t>
          </m:r>
          <m:r>
            <m:rPr>
              <m:scr m:val="double-struck"/>
            </m:rP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,x</m:t>
          </m:r>
          <m:r>
            <w:rPr>
              <w:rFonts w:ascii="Cambria Math" w:hAnsi="Cambria Math"/>
            </w:rPr>
            <m:t>≠</m:t>
          </m:r>
          <m:r>
            <w:rPr>
              <w:rFonts w:ascii="Cambria Math" w:hAnsi="Cambria Math"/>
            </w:rPr>
            <m:t xml:space="preserve"> -1</m:t>
          </m:r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g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 xml:space="preserve">g:x </m:t>
          </m:r>
          <m:r>
            <w:rPr>
              <w:rFonts w:ascii="Cambria Math" w:hAnsi="Cambria Math"/>
            </w:rPr>
            <m:t>→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-3x,</m:t>
          </m:r>
          <m: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x∈</m:t>
          </m:r>
          <m:r>
            <m:rPr>
              <m:scr m:val="double-struck"/>
            </m:rP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,0≤x≤5</m:t>
          </m:r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Find the value of </w:t>
      </w:r>
      <m:oMath>
        <m:r>
          <w:rPr>
            <w:rFonts w:ascii="Cambria Math" w:hAnsi="Cambria Math"/>
          </w:rPr>
          <m:t>fg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</m:oMath>
      <w:r>
        <w:t xml:space="preserve"> .</w:t>
      </w:r>
    </w:p>
    <w:p w:rsidR="00B15DDD" w:rsidRDefault="00C05C2B">
      <w:r>
        <w:br/>
      </w:r>
    </w:p>
    <w:p w:rsidR="00F25B9B" w:rsidRDefault="00F25B9B"/>
    <w:p w:rsidR="00F25B9B" w:rsidRDefault="00F25B9B"/>
    <w:p w:rsidR="00F25B9B" w:rsidRDefault="00F25B9B"/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m:oMath>
        <m:r>
          <w:rPr>
            <w:rFonts w:ascii="Cambria Math" w:hAnsi="Cambria Math"/>
          </w:rPr>
          <m:t>fg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64" style="position:absolute;z-index:92458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5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0509B8">
        <w:rPr>
          <w:rFonts w:ascii="Cambria" w:hAnsi="Cambria" w:cs="Cambria"/>
          <w:b/>
          <w:bCs/>
          <w:szCs w:val="28"/>
        </w:rPr>
        <w:t>Determine a composite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Specimen Papers P1 Q10b]</w:t>
      </w:r>
      <w:r w:rsidR="00F25B9B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 xml:space="preserve">f:x </m:t>
          </m:r>
          <m:r>
            <w:rPr>
              <w:rFonts w:ascii="Cambria Math" w:hAnsi="Cambria Math"/>
            </w:rPr>
            <m:t>→</m:t>
          </m:r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3x-5</m:t>
              </m:r>
            </m:num>
            <m:den>
              <m:r>
                <w:rPr>
                  <w:rFonts w:ascii="Cambria Math" w:hAnsi="Cambria Math"/>
                </w:rPr>
                <m:t>x+1</m:t>
              </m:r>
            </m:den>
          </m:f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x∈</m:t>
          </m:r>
          <m:r>
            <m:rPr>
              <m:scr m:val="double-struck"/>
            </m:rP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,x</m:t>
          </m:r>
          <m:r>
            <w:rPr>
              <w:rFonts w:ascii="Cambria Math" w:hAnsi="Cambria Math"/>
            </w:rPr>
            <m:t>≠</m:t>
          </m:r>
          <m:r>
            <w:rPr>
              <w:rFonts w:ascii="Cambria Math" w:hAnsi="Cambria Math"/>
            </w:rPr>
            <m:t xml:space="preserve"> -1</m:t>
          </m:r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Show that 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ff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x+a</m:t>
              </m:r>
            </m:num>
            <m:den>
              <m:r>
                <w:rPr>
                  <w:rFonts w:ascii="Cambria Math" w:hAnsi="Cambria Math"/>
                </w:rPr>
                <m:t>x-1</m:t>
              </m:r>
            </m:den>
          </m:f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x∈</m:t>
          </m:r>
          <m:r>
            <m:rPr>
              <m:scr m:val="double-struck"/>
            </m:rP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,x</m:t>
          </m:r>
          <m:r>
            <w:rPr>
              <w:rFonts w:ascii="Cambria Math" w:hAnsi="Cambria Math"/>
            </w:rPr>
            <m:t>≠</m:t>
          </m:r>
          <m:r>
            <w:rPr>
              <w:rFonts w:ascii="Cambria Math" w:hAnsi="Cambria Math"/>
            </w:rPr>
            <m:t xml:space="preserve"> ±1</m:t>
          </m:r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where </w:t>
      </w:r>
      <m:oMath>
        <m:r>
          <w:rPr>
            <w:rFonts w:ascii="Cambria Math" w:hAnsi="Cambria Math"/>
          </w:rPr>
          <m:t>a</m:t>
        </m:r>
      </m:oMath>
      <w:r>
        <w:t xml:space="preserve">  is an integer to be found.</w:t>
      </w:r>
    </w:p>
    <w:p w:rsidR="00B15DDD" w:rsidRDefault="00C05C2B">
      <w:r>
        <w:br/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63" style="position:absolute;z-index:3722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6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0509B8">
        <w:rPr>
          <w:rFonts w:ascii="Cambria" w:hAnsi="Cambria" w:cs="Cambria"/>
          <w:b/>
          <w:bCs/>
          <w:szCs w:val="28"/>
        </w:rPr>
        <w:t>Solve a functional equation involving a composite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2014(R) Q6e]</w:t>
      </w:r>
      <w:r w:rsidR="00F25B9B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2x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 </w:t>
      </w:r>
      <w:proofErr w:type="gramStart"/>
      <w:r>
        <w:t xml:space="preserve">,   </w:t>
      </w:r>
      <w:proofErr w:type="gramEnd"/>
      <w:r>
        <w:t xml:space="preserve">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 ,    </w:t>
      </w:r>
      <m:oMath>
        <m:r>
          <w:rPr>
            <w:rFonts w:ascii="Cambria Math" w:hAnsi="Cambria Math"/>
          </w:rPr>
          <m:t>k</m:t>
        </m:r>
      </m:oMath>
      <w:r>
        <w:t xml:space="preserve">  is a positive constant.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g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 ln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2x</m:t>
            </m:r>
          </m:e>
        </m:d>
      </m:oMath>
      <w:r>
        <w:t xml:space="preserve"> ,        </w:t>
      </w:r>
      <m:oMath>
        <m:r>
          <w:rPr>
            <w:rFonts w:ascii="Cambria Math" w:hAnsi="Cambria Math"/>
          </w:rPr>
          <m:t>x&gt;0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Find, in terms of the constant </w:t>
      </w:r>
      <m:oMath>
        <m:r>
          <w:rPr>
            <w:rFonts w:ascii="Cambria Math" w:hAnsi="Cambria Math"/>
          </w:rPr>
          <m:t>k</m:t>
        </m:r>
      </m:oMath>
      <w:r>
        <w:t xml:space="preserve"> , the solution of the equation </w:t>
      </w:r>
      <m:oMath>
        <m:r>
          <w:rPr>
            <w:rFonts w:ascii="Cambria Math" w:hAnsi="Cambria Math"/>
          </w:rPr>
          <m:t>fg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.</w:t>
      </w:r>
    </w:p>
    <w:p w:rsidR="00B15DDD" w:rsidRDefault="00C05C2B">
      <w:r>
        <w:br/>
      </w:r>
    </w:p>
    <w:p w:rsidR="00F25B9B" w:rsidRDefault="00F25B9B"/>
    <w:p w:rsidR="00F25B9B" w:rsidRDefault="00F25B9B"/>
    <w:p w:rsidR="00F25B9B" w:rsidRDefault="00F25B9B"/>
    <w:p w:rsidR="00F25B9B" w:rsidRDefault="00F25B9B"/>
    <w:p w:rsidR="00B15DDD" w:rsidRDefault="00C05C2B">
      <w:pPr>
        <w:jc w:val="right"/>
        <w:rPr>
          <w:rFonts w:ascii="Verdana" w:hAnsi="Verdana" w:cs="Verdana"/>
        </w:rPr>
      </w:pPr>
      <m:oMath>
        <m:r>
          <w:rPr>
            <w:rFonts w:ascii="Cambria Math" w:hAnsi="Cambria Math"/>
          </w:rPr>
          <m:t>x=</m:t>
        </m:r>
      </m:oMath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62" style="position:absolute;z-index:49344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7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C84161">
        <w:rPr>
          <w:rFonts w:ascii="Cambria" w:hAnsi="Cambria" w:cs="Cambria"/>
          <w:b/>
          <w:bCs/>
          <w:szCs w:val="28"/>
        </w:rPr>
        <w:t>Solve an equation involving a modulus function within a composite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[OCR C3 June 2016 Q8iii Edited]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functions </w:t>
      </w:r>
      <m:oMath>
        <m:r>
          <w:rPr>
            <w:rFonts w:ascii="Cambria Math" w:hAnsi="Cambria Math"/>
          </w:rPr>
          <m:t>f</m:t>
        </m:r>
      </m:oMath>
      <w:r>
        <w:t xml:space="preserve">  and </w:t>
      </w:r>
      <m:oMath>
        <m:r>
          <w:rPr>
            <w:rFonts w:ascii="Cambria Math" w:hAnsi="Cambria Math"/>
          </w:rPr>
          <m:t>g</m:t>
        </m:r>
      </m:oMath>
      <w:r>
        <w:t xml:space="preserve">  are defined for all real values of </w:t>
      </w:r>
      <m:oMath>
        <m:r>
          <w:rPr>
            <w:rFonts w:ascii="Cambria Math" w:hAnsi="Cambria Math"/>
          </w:rPr>
          <m:t>x</m:t>
        </m:r>
      </m:oMath>
      <w:r>
        <w:t xml:space="preserve"> 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2x+a</m:t>
            </m:r>
          </m:e>
        </m:d>
        <m:r>
          <w:rPr>
            <w:rFonts w:ascii="Cambria Math" w:hAnsi="Cambria Math"/>
          </w:rPr>
          <m:t>+3a</m:t>
        </m:r>
      </m:oMath>
      <w:r>
        <w:t xml:space="preserve">    and  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=5x-4a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where </w:t>
      </w:r>
      <m:oMath>
        <m:r>
          <w:rPr>
            <w:rFonts w:ascii="Cambria Math" w:hAnsi="Cambria Math"/>
          </w:rPr>
          <m:t>a</m:t>
        </m:r>
      </m:oMath>
      <w:r>
        <w:t xml:space="preserve">  is a positive constant.</w:t>
      </w:r>
    </w:p>
    <w:p w:rsidR="00B15DDD" w:rsidRDefault="00C05C2B">
      <w:pPr>
        <w:rPr>
          <w:rFonts w:ascii="Verdana" w:hAnsi="Verdana" w:cs="Verdana"/>
        </w:rPr>
      </w:pPr>
      <w:r>
        <w:t xml:space="preserve">Solve for </w:t>
      </w:r>
      <m:oMath>
        <m:r>
          <w:rPr>
            <w:rFonts w:ascii="Cambria Math" w:hAnsi="Cambria Math"/>
          </w:rPr>
          <m:t>x</m:t>
        </m:r>
      </m:oMath>
      <w:r>
        <w:t xml:space="preserve">  the equation </w:t>
      </w:r>
      <m:oMath>
        <m:r>
          <w:rPr>
            <w:rFonts w:ascii="Cambria Math" w:hAnsi="Cambria Math"/>
          </w:rPr>
          <m:t>gf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=31a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61" style="position:absolute;z-index:93714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8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C84161">
        <w:rPr>
          <w:rFonts w:ascii="Cambria" w:hAnsi="Cambria" w:cs="Cambria"/>
          <w:b/>
          <w:bCs/>
          <w:szCs w:val="28"/>
        </w:rPr>
        <w:t>As above.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[OCR C3 June 2015 Q8iii]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functions </w:t>
      </w:r>
      <m:oMath>
        <m:r>
          <w:rPr>
            <w:rFonts w:ascii="Cambria Math" w:hAnsi="Cambria Math"/>
          </w:rPr>
          <m:t>f</m:t>
        </m:r>
      </m:oMath>
      <w:r>
        <w:t xml:space="preserve">  and </w:t>
      </w:r>
      <m:oMath>
        <m:r>
          <w:rPr>
            <w:rFonts w:ascii="Cambria Math" w:hAnsi="Cambria Math"/>
          </w:rPr>
          <m:t>g</m:t>
        </m:r>
      </m:oMath>
      <w:r>
        <w:t xml:space="preserve">  are defined as follows: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=2+ ln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</m:oMath>
      <w:r>
        <w:t xml:space="preserve">  for </w:t>
      </w:r>
      <m:oMath>
        <m:r>
          <w:rPr>
            <w:rFonts w:ascii="Cambria Math" w:hAnsi="Cambria Math"/>
          </w:rPr>
          <m:t>x≥0</m:t>
        </m:r>
      </m:oMath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  for all real values of </w:t>
      </w:r>
      <m:oMath>
        <m:r>
          <w:rPr>
            <w:rFonts w:ascii="Cambria Math" w:hAnsi="Cambria Math"/>
          </w:rPr>
          <m:t>x</m:t>
        </m:r>
      </m:oMath>
      <w:r>
        <w:t xml:space="preserve"> , where </w:t>
      </w:r>
      <m:oMath>
        <m:r>
          <w:rPr>
            <w:rFonts w:ascii="Cambria Math" w:hAnsi="Cambria Math"/>
          </w:rPr>
          <m:t>a</m:t>
        </m:r>
      </m:oMath>
      <w:r>
        <w:t xml:space="preserve">  is a positive constant.</w:t>
      </w:r>
    </w:p>
    <w:p w:rsidR="00B15DDD" w:rsidRDefault="00C05C2B">
      <w:pPr>
        <w:rPr>
          <w:rFonts w:ascii="Verdana" w:hAnsi="Verdana" w:cs="Verdana"/>
        </w:rPr>
      </w:pPr>
      <w:r>
        <w:t xml:space="preserve">Given that </w:t>
      </w:r>
      <m:oMath>
        <m:r>
          <w:rPr>
            <w:rFonts w:ascii="Cambria Math" w:hAnsi="Cambria Math"/>
          </w:rPr>
          <m:t>ff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 xml:space="preserve">= ln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53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  <w:r>
        <w:t xml:space="preserve"> , find the value of </w:t>
      </w:r>
      <m:oMath>
        <m:r>
          <w:rPr>
            <w:rFonts w:ascii="Cambria Math" w:hAnsi="Cambria Math"/>
          </w:rPr>
          <m:t>N</m:t>
        </m:r>
      </m:oMath>
      <w:r>
        <w:t xml:space="preserve"> .</w:t>
      </w:r>
    </w:p>
    <w:p w:rsidR="00B15DDD" w:rsidRDefault="00C05C2B">
      <w:r>
        <w:br/>
      </w:r>
    </w:p>
    <w:p w:rsidR="00F25B9B" w:rsidRDefault="00F25B9B"/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60" style="position:absolute;z-index:62052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9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C84161">
        <w:rPr>
          <w:rFonts w:ascii="Cambria" w:hAnsi="Cambria" w:cs="Cambria"/>
          <w:b/>
          <w:bCs/>
          <w:szCs w:val="28"/>
        </w:rPr>
        <w:t xml:space="preserve">Appreciate that </w:t>
      </w:r>
      <m:oMath>
        <m:r>
          <m:rPr>
            <m:sty m:val="bi"/>
          </m:rPr>
          <w:rPr>
            <w:rFonts w:ascii="Cambria Math" w:hAnsi="Cambria Math" w:cs="Cambria"/>
            <w:szCs w:val="28"/>
          </w:rPr>
          <m:t>fg(x)</m:t>
        </m:r>
      </m:oMath>
      <w:r w:rsidR="00C84161">
        <w:rPr>
          <w:rFonts w:ascii="Cambria" w:eastAsiaTheme="minorEastAsia" w:hAnsi="Cambria" w:cs="Cambria"/>
          <w:b/>
          <w:bCs/>
          <w:szCs w:val="28"/>
        </w:rPr>
        <w:t xml:space="preserve"> is not necessarily the same as </w:t>
      </w:r>
      <m:oMath>
        <m:r>
          <m:rPr>
            <m:sty m:val="bi"/>
          </m:rPr>
          <w:rPr>
            <w:rFonts w:ascii="Cambria Math" w:eastAsiaTheme="minorEastAsia" w:hAnsi="Cambria Math" w:cs="Cambria"/>
            <w:szCs w:val="28"/>
          </w:rPr>
          <m:t>gf(x)</m:t>
        </m:r>
      </m:oMath>
      <w:r w:rsidR="00C84161">
        <w:rPr>
          <w:rFonts w:ascii="Cambria" w:eastAsiaTheme="minorEastAsia" w:hAnsi="Cambria" w:cs="Cambria"/>
          <w:b/>
          <w:bCs/>
          <w:szCs w:val="28"/>
        </w:rPr>
        <w:t>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SAM P2 Q4b Edited]</w:t>
      </w:r>
    </w:p>
    <w:p w:rsidR="00B15DDD" w:rsidRDefault="00C05C2B">
      <w:pPr>
        <w:rPr>
          <w:rFonts w:ascii="Verdana" w:hAnsi="Verdana" w:cs="Verdana"/>
        </w:rPr>
      </w:pPr>
      <w:r>
        <w:t xml:space="preserve">Given 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t xml:space="preserve"> ,      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 ln x</m:t>
        </m:r>
      </m:oMath>
      <w:r>
        <w:t xml:space="preserve"> ,           </w:t>
      </w:r>
      <m:oMath>
        <m:r>
          <w:rPr>
            <w:rFonts w:ascii="Cambria Math" w:hAnsi="Cambria Math"/>
          </w:rPr>
          <m:t>x&gt;0</m:t>
        </m:r>
      </m:oMath>
      <w:r>
        <w:t xml:space="preserve"> ,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It can be shown that </w:t>
      </w:r>
      <m:oMath>
        <m:r>
          <w:rPr>
            <w:rFonts w:ascii="Cambria Math" w:hAnsi="Cambria Math"/>
          </w:rPr>
          <m:t>gf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=3x</m:t>
        </m:r>
      </m:oMath>
      <w:r>
        <w:t xml:space="preserve"> .</w:t>
      </w:r>
    </w:p>
    <w:p w:rsidR="00B15DDD" w:rsidRDefault="00C05C2B">
      <w:pPr>
        <w:rPr>
          <w:rFonts w:ascii="Verdana" w:hAnsi="Verdana" w:cs="Verdana"/>
        </w:rPr>
      </w:pPr>
      <w:r>
        <w:t xml:space="preserve">Show that there is only one real value of </w:t>
      </w:r>
      <m:oMath>
        <m:r>
          <w:rPr>
            <w:rFonts w:ascii="Cambria Math" w:hAnsi="Cambria Math"/>
          </w:rPr>
          <m:t>x</m:t>
        </m:r>
      </m:oMath>
      <w:r>
        <w:t xml:space="preserve">  for which </w:t>
      </w:r>
      <m:oMath>
        <m:r>
          <w:rPr>
            <w:rFonts w:ascii="Cambria Math" w:hAnsi="Cambria Math"/>
          </w:rPr>
          <m:t>gf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, stating this solution.</w:t>
      </w:r>
    </w:p>
    <w:p w:rsidR="00B15DDD" w:rsidRDefault="00C05C2B">
      <w:r>
        <w:br/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59" style="position:absolute;z-index:90526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10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5C41CA">
        <w:rPr>
          <w:rFonts w:ascii="Cambria" w:hAnsi="Cambria" w:cs="Cambria"/>
          <w:b/>
          <w:bCs/>
          <w:szCs w:val="28"/>
        </w:rPr>
        <w:t xml:space="preserve">Appreciate that </w:t>
      </w:r>
      <m:oMath>
        <m:sSup>
          <m:sSupPr>
            <m:ctrlPr>
              <w:rPr>
                <w:rFonts w:ascii="Cambria Math" w:hAnsi="Cambria Math" w:cs="Cambria"/>
                <w:b/>
                <w:bCs/>
                <w:i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"/>
                <w:szCs w:val="28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 w:cs="Cambria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ambria"/>
            <w:szCs w:val="28"/>
          </w:rPr>
          <m:t>(x)</m:t>
        </m:r>
      </m:oMath>
      <w:r w:rsidR="005C41CA">
        <w:rPr>
          <w:rFonts w:ascii="Cambria" w:eastAsiaTheme="minorEastAsia" w:hAnsi="Cambria" w:cs="Cambria"/>
          <w:b/>
          <w:bCs/>
          <w:szCs w:val="28"/>
        </w:rPr>
        <w:t xml:space="preserve"> is not the same as </w:t>
      </w:r>
      <m:oMath>
        <m:sSup>
          <m:sSupPr>
            <m:ctrlPr>
              <w:rPr>
                <w:rFonts w:ascii="Cambria Math" w:eastAsiaTheme="minorEastAsia" w:hAnsi="Cambria Math" w:cs="Cambria"/>
                <w:b/>
                <w:bCs/>
                <w:i/>
                <w:szCs w:val="28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Cambria"/>
                    <w:b/>
                    <w:bCs/>
                    <w:i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Cambria"/>
                    <w:szCs w:val="28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 w:cs="Cambria"/>
                        <w:b/>
                        <w:bCs/>
                        <w:i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Cambria"/>
                        <w:szCs w:val="28"/>
                      </w:rPr>
                      <m:t>x</m:t>
                    </m:r>
                  </m:e>
                </m:d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Cambria"/>
                <w:szCs w:val="28"/>
              </w:rPr>
              <m:t>2</m:t>
            </m:r>
          </m:sup>
        </m:sSup>
      </m:oMath>
      <w:r w:rsidR="005C41CA">
        <w:rPr>
          <w:rFonts w:ascii="Cambria" w:eastAsiaTheme="minorEastAsia" w:hAnsi="Cambria" w:cs="Cambria"/>
          <w:b/>
          <w:bCs/>
          <w:szCs w:val="28"/>
        </w:rPr>
        <w:t>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2013(R) Q4d]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functions </w:t>
      </w:r>
      <m:oMath>
        <m:r>
          <w:rPr>
            <w:rFonts w:ascii="Cambria Math" w:hAnsi="Cambria Math"/>
          </w:rPr>
          <m:t>f</m:t>
        </m:r>
      </m:oMath>
      <w:r>
        <w:t xml:space="preserve">  and </w:t>
      </w:r>
      <m:oMath>
        <m:r>
          <w:rPr>
            <w:rFonts w:ascii="Cambria Math" w:hAnsi="Cambria Math"/>
          </w:rPr>
          <m:t>g</m:t>
        </m:r>
      </m:oMath>
      <w:r>
        <w:t xml:space="preserve">  are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2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+3</m:t>
        </m:r>
      </m:oMath>
      <w:r>
        <w:t xml:space="preserve"> ,  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 xml:space="preserve"> R</m:t>
        </m:r>
      </m:oMath>
      <w:r>
        <w:rPr>
          <w:color w:val="000000"/>
          <w:sz w:val="24"/>
          <w:szCs w:val="24"/>
        </w:rPr>
        <w:t xml:space="preserve">  </w:t>
      </w:r>
      <m:oMath>
        <m:r>
          <w:rPr>
            <w:rFonts w:ascii="Cambria Math" w:hAnsi="Cambria Math"/>
          </w:rPr>
          <m:t xml:space="preserve">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3-4x</m:t>
        </m:r>
      </m:oMath>
      <w:r>
        <w:t xml:space="preserve"> ,     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Solve the equation 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gg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:rsidR="00B15DDD" w:rsidRDefault="00C05C2B">
      <w:r>
        <w:br/>
      </w:r>
    </w:p>
    <w:p w:rsidR="00F25B9B" w:rsidRDefault="00F25B9B"/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58" style="position:absolute;z-index:35812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11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5C41CA">
        <w:rPr>
          <w:rFonts w:ascii="Cambria" w:hAnsi="Cambria" w:cs="Cambria"/>
          <w:b/>
          <w:bCs/>
          <w:szCs w:val="28"/>
        </w:rPr>
        <w:t>Determine the range of a composite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2011 Q4d]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 is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4- ln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</m:oMath>
      <w:r>
        <w:t xml:space="preserve"> ,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 ,   </w:t>
      </w:r>
      <m:oMath>
        <m:r>
          <w:rPr>
            <w:rFonts w:ascii="Cambria Math" w:hAnsi="Cambria Math"/>
          </w:rPr>
          <m:t>x≥-1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The function g is defined by 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sup>
        </m:sSup>
        <m:r>
          <w:rPr>
            <w:rFonts w:ascii="Cambria Math" w:hAnsi="Cambria Math"/>
          </w:rPr>
          <m:t>-2</m:t>
        </m:r>
      </m:oMath>
      <w:r>
        <w:t xml:space="preserve"> ,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Find the range of </w:t>
      </w:r>
      <m:oMath>
        <m:r>
          <w:rPr>
            <w:rFonts w:ascii="Cambria Math" w:hAnsi="Cambria Math"/>
          </w:rPr>
          <m:t>fg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57" style="position:absolute;z-index:5362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12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5C41CA">
        <w:rPr>
          <w:rFonts w:ascii="Cambria" w:hAnsi="Cambria" w:cs="Cambria"/>
          <w:b/>
          <w:bCs/>
          <w:szCs w:val="28"/>
        </w:rPr>
        <w:t>As above.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Jan 2006 Q8c Edited]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functions </w:t>
      </w:r>
      <m:oMath>
        <m:r>
          <w:rPr>
            <w:rFonts w:ascii="Cambria Math" w:hAnsi="Cambria Math"/>
          </w:rPr>
          <m:t>f</m:t>
        </m:r>
      </m:oMath>
      <w:r>
        <w:t xml:space="preserve">  and </w:t>
      </w:r>
      <m:oMath>
        <m:r>
          <w:rPr>
            <w:rFonts w:ascii="Cambria Math" w:hAnsi="Cambria Math"/>
          </w:rPr>
          <m:t>g</m:t>
        </m:r>
      </m:oMath>
      <w:r>
        <w:t xml:space="preserve">  are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2x+ ln 2</m:t>
        </m:r>
      </m:oMath>
      <w:r>
        <w:t xml:space="preserve"> ,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2x</m:t>
            </m:r>
          </m:sup>
        </m:sSup>
      </m:oMath>
      <w:r>
        <w:t xml:space="preserve"> , 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It can be shown that </w:t>
      </w:r>
      <m:oMath>
        <m:r>
          <w:rPr>
            <w:rFonts w:ascii="Cambria Math" w:hAnsi="Cambria Math"/>
          </w:rPr>
          <m:t>gf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4x</m:t>
            </m:r>
          </m:sup>
        </m:sSup>
      </m:oMath>
    </w:p>
    <w:p w:rsidR="00B15DDD" w:rsidRDefault="00C05C2B">
      <w:pPr>
        <w:rPr>
          <w:rFonts w:ascii="Verdana" w:hAnsi="Verdana" w:cs="Verdana"/>
        </w:rPr>
      </w:pPr>
      <w:r>
        <w:t xml:space="preserve">Write down the range of </w:t>
      </w:r>
      <m:oMath>
        <m:r>
          <w:rPr>
            <w:rFonts w:ascii="Cambria Math" w:hAnsi="Cambria Math"/>
          </w:rPr>
          <m:t>gf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56" style="position:absolute;z-index:95793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13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5C41CA">
        <w:rPr>
          <w:rFonts w:ascii="Cambria" w:hAnsi="Cambria" w:cs="Cambria"/>
          <w:b/>
          <w:bCs/>
          <w:szCs w:val="28"/>
        </w:rPr>
        <w:t>Use a graph to find the output of a composite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Jan 2013 Q3a]</w:t>
      </w:r>
    </w:p>
    <w:p w:rsidR="00B15DDD" w:rsidRDefault="00C05C2B">
      <w:r>
        <w:rPr>
          <w:noProof/>
        </w:rPr>
        <w:drawing>
          <wp:inline distT="0" distB="0" distL="0" distR="0">
            <wp:extent cx="2860307" cy="1777042"/>
            <wp:effectExtent l="0" t="0" r="0" b="0"/>
            <wp:docPr id="102552703" name="Picture 1" descr="../uploads/users/6190/images/img-6190-1507456714-9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07456714-91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8287" cy="17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rPr>
          <w:rFonts w:ascii="Verdana" w:hAnsi="Verdana" w:cs="Verdana"/>
        </w:rPr>
      </w:pPr>
      <w:r>
        <w:t xml:space="preserve">Figure 1 shows part of the curve with equation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 ,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rPr>
          <w:i/>
          <w:iCs/>
          <w:color w:val="000000"/>
          <w:sz w:val="24"/>
          <w:szCs w:val="24"/>
        </w:rPr>
        <w:t>.</w:t>
      </w:r>
      <w:r w:rsidR="00F25B9B">
        <w:rPr>
          <w:i/>
          <w:iCs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 The curve passes through the points </w:t>
      </w:r>
      <w:proofErr w:type="gramStart"/>
      <w:r>
        <w:rPr>
          <w:i/>
          <w:iCs/>
          <w:color w:val="000000"/>
          <w:sz w:val="24"/>
          <w:szCs w:val="24"/>
        </w:rPr>
        <w:t>Q</w:t>
      </w:r>
      <w:r>
        <w:rPr>
          <w:color w:val="000000"/>
          <w:sz w:val="24"/>
          <w:szCs w:val="24"/>
        </w:rPr>
        <w:t>(</w:t>
      </w:r>
      <w:proofErr w:type="gramEnd"/>
      <w:r>
        <w:rPr>
          <w:color w:val="000000"/>
          <w:sz w:val="24"/>
          <w:szCs w:val="24"/>
        </w:rPr>
        <w:t xml:space="preserve">0, 2) and </w:t>
      </w:r>
      <w:r>
        <w:rPr>
          <w:i/>
          <w:iCs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(−3, 0) as shown. </w:t>
      </w:r>
    </w:p>
    <w:p w:rsidR="00B15DDD" w:rsidRPr="00F25B9B" w:rsidRDefault="00C05C2B">
      <w:pPr>
        <w:rPr>
          <w:rFonts w:ascii="Verdana" w:hAnsi="Verdana" w:cs="Verdana"/>
        </w:rPr>
      </w:pPr>
      <w:r>
        <w:t xml:space="preserve">Find the value of </w:t>
      </w:r>
      <m:oMath>
        <m:r>
          <w:rPr>
            <w:rFonts w:ascii="Cambria Math" w:hAnsi="Cambria Math"/>
          </w:rPr>
          <m:t>ff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</m:oMath>
      <w:r>
        <w:t xml:space="preserve"> .</w:t>
      </w:r>
    </w:p>
    <w:p w:rsidR="00B15DDD" w:rsidRDefault="00C05C2B">
      <w:pPr>
        <w:jc w:val="right"/>
        <w:rPr>
          <w:rFonts w:ascii="Verdana" w:hAnsi="Verdana" w:cs="Verdana"/>
        </w:rPr>
      </w:pPr>
      <m:oMath>
        <m:r>
          <w:rPr>
            <w:rFonts w:ascii="Cambria Math" w:hAnsi="Cambria Math"/>
          </w:rPr>
          <m:t>ff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55" style="position:absolute;z-index:78488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14</w:t>
      </w:r>
      <w:r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>
        <w:rPr>
          <w:rFonts w:ascii="Cambria" w:hAnsi="Cambria" w:cs="Cambria"/>
          <w:b/>
          <w:bCs/>
          <w:szCs w:val="28"/>
        </w:rPr>
        <w:t>Categorisation</w:t>
      </w:r>
      <w:proofErr w:type="spellEnd"/>
      <w:r>
        <w:rPr>
          <w:rFonts w:ascii="Cambria" w:hAnsi="Cambria" w:cs="Cambria"/>
          <w:b/>
          <w:bCs/>
          <w:szCs w:val="28"/>
        </w:rPr>
        <w:t xml:space="preserve">: </w:t>
      </w:r>
      <w:r w:rsidR="00E0383F">
        <w:rPr>
          <w:rFonts w:ascii="Cambria" w:hAnsi="Cambria" w:cs="Cambria"/>
          <w:b/>
          <w:bCs/>
          <w:szCs w:val="28"/>
        </w:rPr>
        <w:t>As above.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2013 Q7b]</w:t>
      </w:r>
      <w:r w:rsidR="00F25B9B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  has domain </w:t>
      </w:r>
      <m:oMath>
        <m:r>
          <w:rPr>
            <w:rFonts w:ascii="Cambria Math" w:hAnsi="Cambria Math"/>
          </w:rPr>
          <m:t>-2≤x≤6</m:t>
        </m:r>
      </m:oMath>
      <w:r>
        <w:t xml:space="preserve">  and is linear from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-2,10</m:t>
            </m:r>
          </m:e>
        </m:d>
      </m:oMath>
      <w:r>
        <w:t xml:space="preserve">  to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2,0</m:t>
            </m:r>
          </m:e>
        </m:d>
      </m:oMath>
      <w:r>
        <w:t xml:space="preserve">  and from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2,0</m:t>
            </m:r>
          </m:e>
        </m:d>
      </m:oMath>
      <w:r>
        <w:t xml:space="preserve">  to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6,4</m:t>
            </m:r>
          </m:e>
        </m:d>
      </m:oMath>
      <w:r>
        <w:t xml:space="preserve"> . A sketch of the graph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 is shown in the figure.</w:t>
      </w:r>
    </w:p>
    <w:p w:rsidR="00B15DDD" w:rsidRDefault="00C05C2B">
      <w:r>
        <w:rPr>
          <w:noProof/>
        </w:rPr>
        <w:drawing>
          <wp:inline distT="0" distB="0" distL="0" distR="0">
            <wp:extent cx="2437578" cy="2225615"/>
            <wp:effectExtent l="0" t="0" r="0" b="0"/>
            <wp:docPr id="775595835" name="Picture 1" descr="../uploads/users/6190/images/img-6190-1507112660-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07112660-93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1487" cy="2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r>
        <w:t xml:space="preserve">Find </w:t>
      </w:r>
      <m:oMath>
        <m:r>
          <w:rPr>
            <w:rFonts w:ascii="Cambria Math" w:hAnsi="Cambria Math"/>
          </w:rPr>
          <m:t>ff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>
        <w:t xml:space="preserve"> .</w:t>
      </w:r>
    </w:p>
    <w:p w:rsidR="00B15DDD" w:rsidRDefault="00C05C2B">
      <w:pPr>
        <w:jc w:val="right"/>
        <w:rPr>
          <w:rFonts w:ascii="Verdana" w:hAnsi="Verdana" w:cs="Verdana"/>
        </w:rPr>
      </w:pPr>
      <m:oMath>
        <m:r>
          <w:rPr>
            <w:rFonts w:ascii="Cambria Math" w:hAnsi="Cambria Math"/>
          </w:rPr>
          <m:t>ff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54" style="position:absolute;z-index:64150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15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E16DA6">
        <w:rPr>
          <w:rFonts w:ascii="Cambria" w:hAnsi="Cambria" w:cs="Cambria"/>
          <w:b/>
          <w:bCs/>
          <w:szCs w:val="28"/>
        </w:rPr>
        <w:t>Use a function expressed graphically combined with a function expressed algebraically to solve an equation involving a composite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2013 Q7d]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  has domain </w:t>
      </w:r>
      <m:oMath>
        <m:r>
          <w:rPr>
            <w:rFonts w:ascii="Cambria Math" w:hAnsi="Cambria Math"/>
          </w:rPr>
          <m:t>-2≤x≤6</m:t>
        </m:r>
      </m:oMath>
      <w:r>
        <w:t xml:space="preserve">  and is linear from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-2,10</m:t>
            </m:r>
          </m:e>
        </m:d>
      </m:oMath>
      <w:r>
        <w:t xml:space="preserve">  to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2,0</m:t>
            </m:r>
          </m:e>
        </m:d>
      </m:oMath>
      <w:r>
        <w:t xml:space="preserve">  and from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2,0</m:t>
            </m:r>
          </m:e>
        </m:d>
      </m:oMath>
      <w:r>
        <w:t xml:space="preserve">  to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6,4</m:t>
            </m:r>
          </m:e>
        </m:d>
      </m:oMath>
      <w:r>
        <w:t xml:space="preserve"> . A sketch of the graph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 is shown in the figure.</w:t>
      </w:r>
    </w:p>
    <w:p w:rsidR="00B15DDD" w:rsidRDefault="00C05C2B">
      <w:r>
        <w:rPr>
          <w:noProof/>
        </w:rPr>
        <w:drawing>
          <wp:inline distT="0" distB="0" distL="0" distR="0">
            <wp:extent cx="1946284" cy="1777042"/>
            <wp:effectExtent l="0" t="0" r="0" b="0"/>
            <wp:docPr id="280801888" name="Picture 1" descr="../uploads/users/6190/images/img-6190-1507112660-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07112660-93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679" cy="178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g</m:t>
        </m:r>
      </m:oMath>
      <w:r>
        <w:t xml:space="preserve">  is defined by </w:t>
      </w:r>
      <m:oMath>
        <m:r>
          <w:rPr>
            <w:rFonts w:ascii="Cambria Math" w:hAnsi="Cambria Math"/>
          </w:rPr>
          <m:t xml:space="preserve">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4+3x</m:t>
            </m:r>
          </m:num>
          <m:den>
            <m:r>
              <w:rPr>
                <w:rFonts w:ascii="Cambria Math" w:hAnsi="Cambria Math"/>
              </w:rPr>
              <m:t>5-x</m:t>
            </m:r>
          </m:den>
        </m:f>
      </m:oMath>
      <w:r>
        <w:t xml:space="preserve"> , and it can be shown that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5x-4</m:t>
            </m:r>
          </m:num>
          <m:den>
            <m:r>
              <w:rPr>
                <w:rFonts w:ascii="Cambria Math" w:hAnsi="Cambria Math"/>
              </w:rPr>
              <m:t>3+x</m:t>
            </m:r>
          </m:den>
        </m:f>
      </m:oMath>
    </w:p>
    <w:p w:rsidR="00B15DDD" w:rsidRDefault="00C05C2B">
      <w:pPr>
        <w:rPr>
          <w:rFonts w:ascii="Verdana" w:hAnsi="Verdana" w:cs="Verdana"/>
        </w:rPr>
      </w:pPr>
      <w:r>
        <w:t xml:space="preserve">Solve the equation </w:t>
      </w:r>
      <m:oMath>
        <m:r>
          <w:rPr>
            <w:rFonts w:ascii="Cambria Math" w:hAnsi="Cambria Math"/>
          </w:rPr>
          <m:t>gf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=16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53" style="position:absolute;z-index:52791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16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E16DA6">
        <w:rPr>
          <w:rFonts w:ascii="Cambria" w:hAnsi="Cambria" w:cs="Cambria"/>
          <w:b/>
          <w:bCs/>
          <w:szCs w:val="28"/>
        </w:rPr>
        <w:t>Determine whether a function has an inverse.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Specimen Papers P1 Q10e Edited]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g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 xml:space="preserve">g:x </m:t>
          </m:r>
          <m:r>
            <w:rPr>
              <w:rFonts w:ascii="Cambria Math" w:hAnsi="Cambria Math"/>
            </w:rPr>
            <m:t>→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-3x,</m:t>
          </m:r>
          <m: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x∈</m:t>
          </m:r>
          <m:r>
            <m:rPr>
              <m:scr m:val="double-struck"/>
            </m:rP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,0≤x≤5</m:t>
          </m:r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Decide whether the function </w:t>
      </w:r>
      <m:oMath>
        <m:r>
          <w:rPr>
            <w:rFonts w:ascii="Cambria Math" w:hAnsi="Cambria Math"/>
          </w:rPr>
          <m:t>g</m:t>
        </m:r>
      </m:oMath>
      <w:r>
        <w:t xml:space="preserve">  has an inverse.</w:t>
      </w:r>
    </w:p>
    <w:p w:rsidR="00B15DDD" w:rsidRDefault="00C05C2B">
      <w:pPr>
        <w:rPr>
          <w:rFonts w:ascii="Verdana" w:hAnsi="Verdana" w:cs="Verdana"/>
        </w:rPr>
      </w:pPr>
      <w:r>
        <w:rPr>
          <w:color w:val="000000"/>
          <w:position w:val="-6"/>
          <w:sz w:val="45"/>
          <w:szCs w:val="45"/>
        </w:rPr>
        <w:t>[   ] </w:t>
      </w:r>
      <w:r>
        <w:t xml:space="preserve">It has an inverse </w:t>
      </w:r>
      <w:r>
        <w:rPr>
          <w:rFonts w:ascii="Verdana" w:hAnsi="Verdana" w:cs="Verdana"/>
        </w:rPr>
        <w:br/>
      </w:r>
      <w:r>
        <w:rPr>
          <w:color w:val="000000"/>
          <w:position w:val="-6"/>
          <w:sz w:val="45"/>
          <w:szCs w:val="45"/>
        </w:rPr>
        <w:t>[   ] </w:t>
      </w:r>
      <w:r>
        <w:t xml:space="preserve">It has not an inverse </w:t>
      </w:r>
      <w:r>
        <w:rPr>
          <w:rFonts w:ascii="Verdana" w:hAnsi="Verdana" w:cs="Verdana"/>
        </w:rPr>
        <w:br/>
      </w:r>
    </w:p>
    <w:p w:rsidR="00B15DDD" w:rsidRDefault="00C05C2B">
      <w:r>
        <w:pict>
          <v:line id="_x0000_s1052" style="position:absolute;z-index:92446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17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7A5FFD">
        <w:rPr>
          <w:rFonts w:ascii="Cambria" w:hAnsi="Cambria" w:cs="Cambria"/>
          <w:b/>
          <w:bCs/>
          <w:szCs w:val="28"/>
        </w:rPr>
        <w:t>Determine an inverse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Specimen Papers P1 Q10a]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 xml:space="preserve">f:x </m:t>
          </m:r>
          <m:r>
            <w:rPr>
              <w:rFonts w:ascii="Cambria Math" w:hAnsi="Cambria Math"/>
            </w:rPr>
            <m:t>→</m:t>
          </m:r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3x-5</m:t>
              </m:r>
            </m:num>
            <m:den>
              <m:r>
                <w:rPr>
                  <w:rFonts w:ascii="Cambria Math" w:hAnsi="Cambria Math"/>
                </w:rPr>
                <m:t>x+1</m:t>
              </m:r>
            </m:den>
          </m:f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x∈</m:t>
          </m:r>
          <m:r>
            <m:rPr>
              <m:scr m:val="double-struck"/>
            </m:rP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,x</m:t>
          </m:r>
          <m:r>
            <w:rPr>
              <w:rFonts w:ascii="Cambria Math" w:hAnsi="Cambria Math"/>
            </w:rPr>
            <m:t>≠</m:t>
          </m:r>
          <m:r>
            <w:rPr>
              <w:rFonts w:ascii="Cambria Math" w:hAnsi="Cambria Math"/>
            </w:rPr>
            <m:t xml:space="preserve"> -1</m:t>
          </m:r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Find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51" style="position:absolute;z-index:49137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18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7A5FFD">
        <w:rPr>
          <w:rFonts w:ascii="Cambria" w:hAnsi="Cambria" w:cs="Cambria"/>
          <w:b/>
          <w:bCs/>
          <w:szCs w:val="28"/>
        </w:rPr>
        <w:t>Solve an equation involving an inverse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2014 Q5c]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x+1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</m:oMath>
      <w:r>
        <w:t xml:space="preserve"> ,     </w:t>
      </w:r>
      <m:oMath>
        <m:r>
          <w:rPr>
            <w:rFonts w:ascii="Cambria Math" w:hAnsi="Cambria Math"/>
          </w:rPr>
          <m:t>x&gt;3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Find the exact value of </w:t>
      </w:r>
      <m:oMath>
        <m:r>
          <w:rPr>
            <w:rFonts w:ascii="Cambria Math" w:hAnsi="Cambria Math"/>
          </w:rPr>
          <m:t>a</m:t>
        </m:r>
      </m:oMath>
      <w:r>
        <w:t xml:space="preserve">  for which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</m:oMath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m:oMath>
        <m:r>
          <w:rPr>
            <w:rFonts w:ascii="Cambria Math" w:hAnsi="Cambria Math"/>
          </w:rPr>
          <m:t>a=</m:t>
        </m:r>
      </m:oMath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50" style="position:absolute;z-index:47402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19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647191">
        <w:rPr>
          <w:rFonts w:ascii="Cambria" w:hAnsi="Cambria" w:cs="Cambria"/>
          <w:b/>
          <w:bCs/>
          <w:szCs w:val="28"/>
        </w:rPr>
        <w:t>Solve an equation involving an inverse trig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2016 Q7b]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 arcsin x</m:t>
        </m:r>
      </m:oMath>
      <w:r>
        <w:t xml:space="preserve"> ,    </w:t>
      </w:r>
      <m:oMath>
        <m:r>
          <w:rPr>
            <w:rFonts w:ascii="Cambria Math" w:hAnsi="Cambria Math"/>
          </w:rPr>
          <m:t>-1≤x≤1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Find the exact value of </w:t>
      </w:r>
      <m:oMath>
        <m:r>
          <w:rPr>
            <w:rFonts w:ascii="Cambria Math" w:hAnsi="Cambria Math"/>
          </w:rPr>
          <m:t>x</m:t>
        </m:r>
      </m:oMath>
      <w:r>
        <w:rPr>
          <w:color w:val="000000"/>
          <w:sz w:val="24"/>
          <w:szCs w:val="24"/>
        </w:rPr>
        <w:t xml:space="preserve"> for which </w:t>
      </w:r>
    </w:p>
    <w:p w:rsidR="00B15DDD" w:rsidRPr="00F25B9B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3g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x+1</m:t>
              </m:r>
            </m:e>
          </m:d>
          <m:r>
            <w:rPr>
              <w:rFonts w:ascii="Cambria Math" w:hAnsi="Cambria Math"/>
            </w:rPr>
            <m:t>+π=0</m:t>
          </m:r>
        </m:oMath>
      </m:oMathPara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9" style="position:absolute;z-index:93282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20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647191">
        <w:rPr>
          <w:rFonts w:ascii="Cambria" w:hAnsi="Cambria" w:cs="Cambria"/>
          <w:b/>
          <w:bCs/>
          <w:szCs w:val="28"/>
        </w:rPr>
        <w:t xml:space="preserve">Find the inverse of a logarithmic </w:t>
      </w:r>
      <w:r w:rsidR="00333F59">
        <w:rPr>
          <w:rFonts w:ascii="Cambria" w:hAnsi="Cambria" w:cs="Cambria"/>
          <w:b/>
          <w:bCs/>
          <w:szCs w:val="28"/>
        </w:rPr>
        <w:t>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Jan 2007 Q6a Edited]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 ln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4-2x</m:t>
            </m:r>
          </m:e>
        </m:d>
      </m:oMath>
      <w:r>
        <w:t> </w:t>
      </w:r>
      <w:proofErr w:type="gramStart"/>
      <w:r>
        <w:t xml:space="preserve">,   </w:t>
      </w:r>
      <w:proofErr w:type="gramEnd"/>
      <w:r>
        <w:t xml:space="preserve">  </w:t>
      </w:r>
      <m:oMath>
        <m:r>
          <w:rPr>
            <w:rFonts w:ascii="Cambria Math" w:hAnsi="Cambria Math"/>
          </w:rPr>
          <m:t>x&lt;2</m:t>
        </m:r>
      </m:oMath>
      <w:r>
        <w:t xml:space="preserve">   and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Find the inverse function of </w:t>
      </w:r>
      <m:oMath>
        <m:r>
          <w:rPr>
            <w:rFonts w:ascii="Cambria Math" w:hAnsi="Cambria Math"/>
          </w:rPr>
          <m:t>f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8" style="position:absolute;z-index:52124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21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333F59">
        <w:rPr>
          <w:rFonts w:ascii="Cambria" w:hAnsi="Cambria" w:cs="Cambria"/>
          <w:b/>
          <w:bCs/>
          <w:szCs w:val="28"/>
        </w:rPr>
        <w:t>Determine the domain or range given parametric functions.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Specimen Papers P2 Q10a]</w:t>
      </w:r>
    </w:p>
    <w:p w:rsidR="00B15DDD" w:rsidRDefault="00C05C2B">
      <w:r>
        <w:rPr>
          <w:noProof/>
        </w:rPr>
        <w:drawing>
          <wp:inline distT="0" distB="0" distL="0" distR="0">
            <wp:extent cx="2838450" cy="2028825"/>
            <wp:effectExtent l="0" t="0" r="0" b="0"/>
            <wp:docPr id="416011448" name="Picture 1" descr="../uploads/users/6190/images/img-6190-1552127550-4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52127550-46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rPr>
          <w:rFonts w:ascii="Verdana" w:hAnsi="Verdana" w:cs="Verdana"/>
        </w:rPr>
      </w:pPr>
      <w:r>
        <w:t xml:space="preserve">Figure 4 shows a sketch of the curve </w:t>
      </w:r>
      <m:oMath>
        <m:r>
          <w:rPr>
            <w:rFonts w:ascii="Cambria Math" w:hAnsi="Cambria Math"/>
          </w:rPr>
          <m:t>C</m:t>
        </m:r>
      </m:oMath>
      <w:r>
        <w:t xml:space="preserve">  with parametric equations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 xml:space="preserve">x= ln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t+2</m:t>
              </m:r>
            </m:e>
          </m:d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t+1</m:t>
              </m:r>
            </m:den>
          </m:f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t&gt;-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State the domain of values of </w:t>
      </w:r>
      <m:oMath>
        <m:r>
          <w:rPr>
            <w:rFonts w:ascii="Cambria Math" w:hAnsi="Cambria Math"/>
          </w:rPr>
          <m:t>x</m:t>
        </m:r>
      </m:oMath>
      <w:r>
        <w:t xml:space="preserve">  for the curve </w:t>
      </w:r>
      <m:oMath>
        <m:r>
          <w:rPr>
            <w:rFonts w:ascii="Cambria Math" w:hAnsi="Cambria Math"/>
          </w:rPr>
          <m:t>C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7" style="position:absolute;z-index:3166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22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333F59">
        <w:rPr>
          <w:rFonts w:ascii="Cambria" w:hAnsi="Cambria" w:cs="Cambria"/>
          <w:b/>
          <w:bCs/>
          <w:szCs w:val="28"/>
        </w:rPr>
        <w:t>Determine the range of a quadratic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Specimen Papers P1 Q10d]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g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 xml:space="preserve">g:x </m:t>
          </m:r>
          <m:r>
            <w:rPr>
              <w:rFonts w:ascii="Cambria Math" w:hAnsi="Cambria Math"/>
            </w:rPr>
            <m:t>→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-3x,</m:t>
          </m:r>
          <m: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x∈</m:t>
          </m:r>
          <m:r>
            <m:rPr>
              <m:scr m:val="double-struck"/>
            </m:rP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,0≤x≤5</m:t>
          </m:r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Find the range of </w:t>
      </w:r>
      <m:oMath>
        <m:r>
          <w:rPr>
            <w:rFonts w:ascii="Cambria Math" w:hAnsi="Cambria Math"/>
          </w:rPr>
          <m:t>g</m:t>
        </m:r>
      </m:oMath>
      <w:r>
        <w:t xml:space="preserve"> .</w:t>
      </w:r>
    </w:p>
    <w:p w:rsidR="00B15DDD" w:rsidRDefault="00C05C2B">
      <w:r>
        <w:br/>
      </w:r>
    </w:p>
    <w:p w:rsidR="00F25B9B" w:rsidRDefault="00F25B9B"/>
    <w:p w:rsidR="00F25B9B" w:rsidRDefault="00F25B9B"/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6" style="position:absolute;z-index:32728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23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333F59">
        <w:rPr>
          <w:rFonts w:ascii="Cambria" w:hAnsi="Cambria" w:cs="Cambria"/>
          <w:b/>
          <w:bCs/>
          <w:szCs w:val="28"/>
        </w:rPr>
        <w:t>As above.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2010 Q4d]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g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-4x+1</m:t>
        </m:r>
      </m:oMath>
      <w:r>
        <w:t xml:space="preserve"> ,    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 ,        </w:t>
      </w:r>
      <m:oMath>
        <m:r>
          <w:rPr>
            <w:rFonts w:ascii="Cambria Math" w:hAnsi="Cambria Math"/>
          </w:rPr>
          <m:t>0≤x≤5</m:t>
        </m:r>
      </m:oMath>
      <w:r>
        <w:t xml:space="preserve"> .</w:t>
      </w:r>
    </w:p>
    <w:p w:rsidR="00B15DDD" w:rsidRDefault="00C05C2B">
      <w:pPr>
        <w:rPr>
          <w:rFonts w:ascii="Verdana" w:hAnsi="Verdana" w:cs="Verdana"/>
        </w:rPr>
      </w:pPr>
      <w:r>
        <w:t xml:space="preserve">Find the range of </w:t>
      </w:r>
      <m:oMath>
        <m:r>
          <w:rPr>
            <w:rFonts w:ascii="Cambria Math" w:hAnsi="Cambria Math"/>
          </w:rPr>
          <m:t>g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r>
        <w:br/>
      </w:r>
    </w:p>
    <w:p w:rsidR="00F25B9B" w:rsidRDefault="00F25B9B"/>
    <w:p w:rsidR="00F25B9B" w:rsidRDefault="00F25B9B"/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5" style="position:absolute;z-index:14336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24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C9027A">
        <w:rPr>
          <w:rFonts w:ascii="Cambria" w:hAnsi="Cambria" w:cs="Cambria"/>
          <w:b/>
          <w:bCs/>
          <w:szCs w:val="28"/>
        </w:rPr>
        <w:t>Determine the range of a function involving a square root.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2017 Q3a]</w:t>
      </w:r>
    </w:p>
    <w:p w:rsidR="00B15DDD" w:rsidRDefault="00C05C2B">
      <w:r>
        <w:rPr>
          <w:noProof/>
        </w:rPr>
        <w:drawing>
          <wp:inline distT="0" distB="0" distL="0" distR="0">
            <wp:extent cx="3609975" cy="1847850"/>
            <wp:effectExtent l="0" t="0" r="0" b="0"/>
            <wp:docPr id="266773441" name="Picture 1" descr="../uploads/users/6190/images/img-6190-1527859710-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27859710-7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rPr>
          <w:rFonts w:ascii="Verdana" w:hAnsi="Verdana" w:cs="Verdana"/>
        </w:rPr>
      </w:pPr>
      <w:r>
        <w:t xml:space="preserve">Figure 1 shows a sketch of part of the graph of </w:t>
      </w:r>
      <m:oMath>
        <m:r>
          <w:rPr>
            <w:rFonts w:ascii="Cambria Math" w:hAnsi="Cambria Math"/>
          </w:rPr>
          <m:t>y=g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, where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x+2</m:t>
            </m:r>
          </m:e>
        </m:rad>
      </m:oMath>
      <w:r>
        <w:t xml:space="preserve"> ,   </w:t>
      </w:r>
      <m:oMath>
        <m:r>
          <w:rPr>
            <w:rFonts w:ascii="Cambria Math" w:hAnsi="Cambria Math"/>
          </w:rPr>
          <m:t>x≥-2</m:t>
        </m:r>
      </m:oMath>
    </w:p>
    <w:p w:rsidR="00B15DDD" w:rsidRPr="00F25B9B" w:rsidRDefault="00C05C2B">
      <w:pPr>
        <w:rPr>
          <w:rFonts w:ascii="Verdana" w:hAnsi="Verdana" w:cs="Verdana"/>
        </w:rPr>
      </w:pPr>
      <w:r>
        <w:t xml:space="preserve">State the range of </w:t>
      </w:r>
      <m:oMath>
        <m:r>
          <w:rPr>
            <w:rFonts w:ascii="Cambria Math" w:hAnsi="Cambria Math"/>
          </w:rPr>
          <m:t>g</m:t>
        </m:r>
      </m:oMath>
      <w:r>
        <w:t xml:space="preserve"> .</w:t>
      </w:r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4" style="position:absolute;z-index:81907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25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Determine </w:t>
      </w:r>
      <w:r w:rsidR="00C9027A">
        <w:rPr>
          <w:rFonts w:ascii="Cambria" w:hAnsi="Cambria" w:cs="Cambria"/>
          <w:b/>
          <w:bCs/>
          <w:szCs w:val="28"/>
        </w:rPr>
        <w:t>the domain of an inverse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2014(R) Q6b]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2x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 </w:t>
      </w:r>
      <w:proofErr w:type="gramStart"/>
      <w:r>
        <w:t xml:space="preserve">,   </w:t>
      </w:r>
      <w:proofErr w:type="gramEnd"/>
      <w:r>
        <w:t xml:space="preserve">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 ,    </w:t>
      </w:r>
      <m:oMath>
        <m:r>
          <w:rPr>
            <w:rFonts w:ascii="Cambria Math" w:hAnsi="Cambria Math"/>
          </w:rPr>
          <m:t>k</m:t>
        </m:r>
      </m:oMath>
      <w:r>
        <w:t xml:space="preserve">  is a positive constant.</w:t>
      </w:r>
    </w:p>
    <w:p w:rsidR="00B15DDD" w:rsidRDefault="00C05C2B">
      <w:pPr>
        <w:rPr>
          <w:rFonts w:ascii="Verdana" w:hAnsi="Verdana" w:cs="Verdana"/>
        </w:rPr>
      </w:pPr>
      <w:r>
        <w:t xml:space="preserve">Find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t xml:space="preserve">  and state its domain.</w:t>
      </w:r>
    </w:p>
    <w:p w:rsidR="00B15DDD" w:rsidRDefault="00C05C2B">
      <w:r>
        <w:br/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3" style="position:absolute;z-index:44088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26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C9027A">
        <w:rPr>
          <w:rFonts w:ascii="Cambria" w:hAnsi="Cambria" w:cs="Cambria"/>
          <w:b/>
          <w:bCs/>
          <w:szCs w:val="28"/>
        </w:rPr>
        <w:t>Determine the range of a function involving an exponential term.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2014(R) Q6a]</w:t>
      </w:r>
      <w:r w:rsidR="00EE386C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2x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 </w:t>
      </w:r>
      <w:proofErr w:type="gramStart"/>
      <w:r>
        <w:t xml:space="preserve">,   </w:t>
      </w:r>
      <w:proofErr w:type="gramEnd"/>
      <w:r>
        <w:t xml:space="preserve">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 ,    </w:t>
      </w:r>
      <m:oMath>
        <m:r>
          <w:rPr>
            <w:rFonts w:ascii="Cambria Math" w:hAnsi="Cambria Math"/>
          </w:rPr>
          <m:t>k</m:t>
        </m:r>
      </m:oMath>
      <w:r>
        <w:t xml:space="preserve">  is a positive constant.</w:t>
      </w:r>
    </w:p>
    <w:p w:rsidR="00B15DDD" w:rsidRPr="00EE386C" w:rsidRDefault="00C05C2B">
      <w:pPr>
        <w:rPr>
          <w:rFonts w:ascii="Verdana" w:hAnsi="Verdana" w:cs="Verdana"/>
        </w:rPr>
      </w:pPr>
      <w:r>
        <w:t xml:space="preserve">State the range of </w:t>
      </w:r>
      <m:oMath>
        <m:r>
          <w:rPr>
            <w:rFonts w:ascii="Cambria Math" w:hAnsi="Cambria Math"/>
          </w:rPr>
          <m:t>f</m:t>
        </m:r>
      </m:oMath>
      <w:r>
        <w:t xml:space="preserve"> .</w:t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2" style="position:absolute;z-index:81570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27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C9027A">
        <w:rPr>
          <w:rFonts w:ascii="Cambria" w:hAnsi="Cambria" w:cs="Cambria"/>
          <w:b/>
          <w:bCs/>
          <w:szCs w:val="28"/>
        </w:rPr>
        <w:t>Determine the range of a modulus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2013(R) Q4a]</w:t>
      </w:r>
      <w:r w:rsidR="00EE386C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functions </w:t>
      </w:r>
      <m:oMath>
        <m:r>
          <w:rPr>
            <w:rFonts w:ascii="Cambria Math" w:hAnsi="Cambria Math"/>
          </w:rPr>
          <m:t>f</m:t>
        </m:r>
      </m:oMath>
      <w:r>
        <w:t xml:space="preserve">  and </w:t>
      </w:r>
      <m:oMath>
        <m:r>
          <w:rPr>
            <w:rFonts w:ascii="Cambria Math" w:hAnsi="Cambria Math"/>
          </w:rPr>
          <m:t>g</m:t>
        </m:r>
      </m:oMath>
      <w:r>
        <w:t xml:space="preserve">  are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2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+3</m:t>
        </m:r>
      </m:oMath>
      <w:r>
        <w:t xml:space="preserve"> ,  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rPr>
          <w:color w:val="000000"/>
          <w:sz w:val="24"/>
          <w:szCs w:val="24"/>
        </w:rPr>
        <w:t xml:space="preserve"> </w:t>
      </w:r>
      <w:r w:rsidR="00C758B9">
        <w:rPr>
          <w:color w:val="000000"/>
          <w:sz w:val="24"/>
          <w:szCs w:val="24"/>
        </w:rPr>
        <w:br/>
      </w:r>
      <m:oMath>
        <m:r>
          <w:rPr>
            <w:rFonts w:ascii="Cambria Math" w:hAnsi="Cambria Math"/>
          </w:rPr>
          <m:t xml:space="preserve">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3-4x</m:t>
        </m:r>
      </m:oMath>
      <w:r>
        <w:t xml:space="preserve"> ,     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Pr="00EE386C" w:rsidRDefault="00C05C2B">
      <w:pPr>
        <w:rPr>
          <w:rFonts w:ascii="Verdana" w:hAnsi="Verdana" w:cs="Verdana"/>
        </w:rPr>
      </w:pPr>
      <w:r>
        <w:t xml:space="preserve">State the range of </w:t>
      </w:r>
      <m:oMath>
        <m:r>
          <w:rPr>
            <w:rFonts w:ascii="Cambria Math" w:hAnsi="Cambria Math"/>
          </w:rPr>
          <m:t>f</m:t>
        </m:r>
      </m:oMath>
      <w:r>
        <w:t xml:space="preserve"> .</w:t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1" style="position:absolute;z-index:44491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28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DB6F28">
        <w:rPr>
          <w:rFonts w:ascii="Cambria" w:hAnsi="Cambria" w:cs="Cambria"/>
          <w:b/>
          <w:bCs/>
          <w:szCs w:val="28"/>
        </w:rPr>
        <w:t>Determine a domain/range given a graph.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2013 Q7a]</w:t>
      </w:r>
      <w:r w:rsidR="00EE386C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  has domain </w:t>
      </w:r>
      <m:oMath>
        <m:r>
          <w:rPr>
            <w:rFonts w:ascii="Cambria Math" w:hAnsi="Cambria Math"/>
          </w:rPr>
          <m:t>-2≤x≤6</m:t>
        </m:r>
      </m:oMath>
      <w:r>
        <w:t xml:space="preserve">  and is linear from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-2,10</m:t>
            </m:r>
          </m:e>
        </m:d>
      </m:oMath>
      <w:r>
        <w:t xml:space="preserve">  to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2,0</m:t>
            </m:r>
          </m:e>
        </m:d>
      </m:oMath>
      <w:r>
        <w:t xml:space="preserve">  and from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2,0</m:t>
            </m:r>
          </m:e>
        </m:d>
      </m:oMath>
      <w:r>
        <w:t xml:space="preserve">  to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6,4</m:t>
            </m:r>
          </m:e>
        </m:d>
      </m:oMath>
      <w:r>
        <w:t xml:space="preserve"> . A sketch of the graph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 is shown in the figure.</w:t>
      </w:r>
    </w:p>
    <w:p w:rsidR="00B15DDD" w:rsidRDefault="00C05C2B">
      <w:r>
        <w:rPr>
          <w:noProof/>
        </w:rPr>
        <w:drawing>
          <wp:inline distT="0" distB="0" distL="0" distR="0">
            <wp:extent cx="2210827" cy="2018581"/>
            <wp:effectExtent l="0" t="0" r="0" b="0"/>
            <wp:docPr id="958531804" name="Picture 1" descr="../uploads/users/6190/images/img-6190-1507112660-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07112660-93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887" cy="2023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Pr="00EE386C" w:rsidRDefault="00C05C2B">
      <w:pPr>
        <w:rPr>
          <w:rFonts w:ascii="Verdana" w:hAnsi="Verdana" w:cs="Verdana"/>
        </w:rPr>
      </w:pPr>
      <w:r>
        <w:t xml:space="preserve">Write down the range of </w:t>
      </w:r>
      <m:oMath>
        <m:r>
          <w:rPr>
            <w:rFonts w:ascii="Cambria Math" w:hAnsi="Cambria Math"/>
          </w:rPr>
          <m:t>f</m:t>
        </m:r>
      </m:oMath>
      <w:r>
        <w:t xml:space="preserve"> .</w:t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40" style="position:absolute;z-index:79349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29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DB6F28">
        <w:rPr>
          <w:rFonts w:ascii="Cambria" w:hAnsi="Cambria" w:cs="Cambria"/>
          <w:b/>
          <w:bCs/>
          <w:szCs w:val="28"/>
        </w:rPr>
        <w:t>Appreciate that the domain of an inverse function is the same as the range of the original function (except with modified notation).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2011 Q4b]</w:t>
      </w:r>
      <w:r w:rsidR="009953D1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 </w:t>
      </w:r>
      <m:oMath>
        <m:r>
          <w:rPr>
            <w:rFonts w:ascii="Cambria Math" w:hAnsi="Cambria Math"/>
          </w:rPr>
          <m:t>f</m:t>
        </m:r>
      </m:oMath>
      <w:r>
        <w:t xml:space="preserve">  is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4- ln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</m:oMath>
      <w:r>
        <w:t xml:space="preserve"> , </w:t>
      </w:r>
      <w:r w:rsidR="00C758B9">
        <w:t xml:space="preserve">    </w:t>
      </w:r>
      <w:r>
        <w:t xml:space="preserve">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 ,   </w:t>
      </w:r>
      <m:oMath>
        <m:r>
          <w:rPr>
            <w:rFonts w:ascii="Cambria Math" w:hAnsi="Cambria Math"/>
          </w:rPr>
          <m:t>x≥-1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Find the domain of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t xml:space="preserve"> .</w:t>
      </w:r>
    </w:p>
    <w:p w:rsidR="00B15DDD" w:rsidRDefault="00B15DDD"/>
    <w:p w:rsidR="009953D1" w:rsidRDefault="009953D1"/>
    <w:p w:rsidR="009953D1" w:rsidRDefault="009953D1"/>
    <w:p w:rsidR="009953D1" w:rsidRDefault="009953D1"/>
    <w:p w:rsidR="009953D1" w:rsidRDefault="009953D1"/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9" style="position:absolute;z-index:36949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30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DB6F28">
        <w:rPr>
          <w:rFonts w:ascii="Cambria" w:hAnsi="Cambria" w:cs="Cambria"/>
          <w:b/>
          <w:bCs/>
          <w:szCs w:val="28"/>
        </w:rPr>
        <w:t>Determine the range of a composite function.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Jan 2009 Q5c Edited]</w:t>
      </w:r>
    </w:p>
    <w:p w:rsidR="00B15DDD" w:rsidRDefault="00C05C2B">
      <w:pPr>
        <w:rPr>
          <w:rFonts w:ascii="Verdana" w:hAnsi="Verdana" w:cs="Verdana"/>
        </w:rPr>
      </w:pPr>
      <w:r>
        <w:t xml:space="preserve">The functions </w:t>
      </w:r>
      <m:oMath>
        <m:r>
          <w:rPr>
            <w:rFonts w:ascii="Cambria Math" w:hAnsi="Cambria Math"/>
          </w:rPr>
          <m:t>f</m:t>
        </m:r>
      </m:oMath>
      <w:r>
        <w:t xml:space="preserve">  and </w:t>
      </w:r>
      <m:oMath>
        <m:r>
          <w:rPr>
            <w:rFonts w:ascii="Cambria Math" w:hAnsi="Cambria Math"/>
          </w:rPr>
          <m:t>g</m:t>
        </m:r>
      </m:oMath>
      <w:r>
        <w:t xml:space="preserve">  are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f:x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3x+ ln x</m:t>
        </m:r>
      </m:oMath>
      <w:r>
        <w:t xml:space="preserve"> ,  </w:t>
      </w:r>
      <m:oMath>
        <m:r>
          <w:rPr>
            <w:rFonts w:ascii="Cambria Math" w:hAnsi="Cambria Math"/>
          </w:rPr>
          <m:t>x&gt;0</m:t>
        </m:r>
      </m:oMath>
      <w:r>
        <w:t xml:space="preserve"> ,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sup>
        </m:sSup>
      </m:oMath>
      <w:r>
        <w:t xml:space="preserve"> ,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It can be shown that </w:t>
      </w:r>
      <m:oMath>
        <m:r>
          <w:rPr>
            <w:rFonts w:ascii="Cambria Math" w:hAnsi="Cambria Math"/>
          </w:rPr>
          <m:t xml:space="preserve">fg:x 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sup>
        </m:sSup>
      </m:oMath>
      <w:r>
        <w:t xml:space="preserve"> ,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Write down the range of </w:t>
      </w:r>
      <m:oMath>
        <m:r>
          <w:rPr>
            <w:rFonts w:ascii="Cambria Math" w:hAnsi="Cambria Math"/>
          </w:rPr>
          <m:t>fg</m:t>
        </m:r>
      </m:oMath>
      <w:r>
        <w:t xml:space="preserve"> .</w:t>
      </w:r>
    </w:p>
    <w:p w:rsidR="00B15DDD" w:rsidRDefault="00C05C2B">
      <w:r>
        <w:br/>
      </w:r>
    </w:p>
    <w:p w:rsidR="009953D1" w:rsidRDefault="009953D1"/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8" style="position:absolute;z-index:98613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31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013E4C">
        <w:rPr>
          <w:rFonts w:ascii="Cambria" w:hAnsi="Cambria" w:cs="Cambria"/>
          <w:b/>
          <w:bCs/>
          <w:szCs w:val="28"/>
        </w:rPr>
        <w:t>Consider the number of points of intersection of a modulus graph with another graph.</w:t>
      </w:r>
    </w:p>
    <w:p w:rsidR="00B15DDD" w:rsidRDefault="00C05C2B">
      <w:r>
        <w:rPr>
          <w:i/>
          <w:iCs/>
          <w:color w:val="000000"/>
          <w:sz w:val="24"/>
          <w:szCs w:val="24"/>
        </w:rPr>
        <w:t>[Edexcel A2 SAM P2 Q11c]</w:t>
      </w:r>
      <w:r w:rsidR="009953D1">
        <w:rPr>
          <w:i/>
          <w:iCs/>
          <w:color w:val="000000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1783936" cy="2009955"/>
            <wp:effectExtent l="0" t="0" r="0" b="0"/>
            <wp:docPr id="280467028" name="Picture 1" descr="../uploads/users/6190/images/img-6190-1549993501-8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49993501-89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021" cy="201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rPr>
          <w:rFonts w:ascii="Verdana" w:hAnsi="Verdana" w:cs="Verdana"/>
        </w:rPr>
      </w:pPr>
      <w:r>
        <w:t xml:space="preserve">Figure 2 shows a sketch of part of the graph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, where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3-x</m:t>
            </m:r>
          </m:e>
        </m:d>
        <m:r>
          <w:rPr>
            <w:rFonts w:ascii="Cambria Math" w:hAnsi="Cambria Math"/>
          </w:rPr>
          <m:t>+5</m:t>
        </m:r>
      </m:oMath>
      <w:r>
        <w:t xml:space="preserve"> ,   </w:t>
      </w:r>
      <m:oMath>
        <m:r>
          <w:rPr>
            <w:rFonts w:ascii="Cambria Math" w:hAnsi="Cambria Math"/>
          </w:rPr>
          <m:t>x≥0</m:t>
        </m:r>
      </m:oMath>
    </w:p>
    <w:p w:rsidR="009953D1" w:rsidRDefault="00C05C2B">
      <w:pPr>
        <w:rPr>
          <w:rFonts w:ascii="Verdana" w:hAnsi="Verdana" w:cs="Verdana"/>
        </w:rPr>
      </w:pPr>
      <w:r>
        <w:t xml:space="preserve">Given that the equation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=k</m:t>
        </m:r>
      </m:oMath>
      <w:r>
        <w:t xml:space="preserve"> , where </w:t>
      </w:r>
      <m:oMath>
        <m:r>
          <w:rPr>
            <w:rFonts w:ascii="Cambria Math" w:hAnsi="Cambria Math"/>
          </w:rPr>
          <m:t>k</m:t>
        </m:r>
      </m:oMath>
      <w:r>
        <w:t xml:space="preserve">  is a constant, has two distinct roots, state the set of possible values for </w:t>
      </w:r>
      <m:oMath>
        <m:r>
          <w:rPr>
            <w:rFonts w:ascii="Cambria Math" w:hAnsi="Cambria Math"/>
          </w:rPr>
          <m:t>k</m:t>
        </m:r>
      </m:oMath>
      <w:r>
        <w:t xml:space="preserve"> .</w:t>
      </w:r>
      <w:r>
        <w:br/>
      </w:r>
    </w:p>
    <w:p w:rsidR="009953D1" w:rsidRDefault="009953D1">
      <w:pPr>
        <w:rPr>
          <w:rFonts w:ascii="Verdana" w:hAnsi="Verdana" w:cs="Verdana"/>
        </w:rPr>
      </w:pPr>
    </w:p>
    <w:p w:rsidR="009953D1" w:rsidRDefault="009953D1">
      <w:pPr>
        <w:rPr>
          <w:rFonts w:ascii="Verdana" w:hAnsi="Verdana" w:cs="Verdana"/>
        </w:rPr>
      </w:pPr>
    </w:p>
    <w:p w:rsidR="009953D1" w:rsidRPr="009953D1" w:rsidRDefault="009953D1">
      <w:pPr>
        <w:rPr>
          <w:rFonts w:ascii="Verdana" w:hAnsi="Verdana" w:cs="Verdana"/>
        </w:rPr>
      </w:pP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7" style="position:absolute;z-index:30663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32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013E4C">
        <w:rPr>
          <w:rFonts w:ascii="Cambria" w:hAnsi="Cambria" w:cs="Cambria"/>
          <w:b/>
          <w:bCs/>
          <w:szCs w:val="28"/>
        </w:rPr>
        <w:t>Solve an equation involving a modulus function.</w:t>
      </w:r>
    </w:p>
    <w:p w:rsidR="00B15DDD" w:rsidRDefault="00C05C2B" w:rsidP="009953D1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SAM P2 Q11b]</w:t>
      </w:r>
      <w:r w:rsidR="009953D1">
        <w:rPr>
          <w:i/>
          <w:iCs/>
          <w:color w:val="000000"/>
          <w:sz w:val="24"/>
          <w:szCs w:val="24"/>
        </w:rPr>
        <w:t xml:space="preserve"> (Continued from above)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3-x</m:t>
            </m:r>
          </m:e>
        </m:d>
        <m:r>
          <w:rPr>
            <w:rFonts w:ascii="Cambria Math" w:hAnsi="Cambria Math"/>
          </w:rPr>
          <m:t>+5</m:t>
        </m:r>
      </m:oMath>
      <w:r>
        <w:t xml:space="preserve"> ,   </w:t>
      </w:r>
      <m:oMath>
        <m:r>
          <w:rPr>
            <w:rFonts w:ascii="Cambria Math" w:hAnsi="Cambria Math"/>
          </w:rPr>
          <m:t>x≥0</m:t>
        </m:r>
      </m:oMath>
    </w:p>
    <w:p w:rsidR="00B15DDD" w:rsidRPr="009953D1" w:rsidRDefault="00C05C2B">
      <w:pPr>
        <w:rPr>
          <w:rFonts w:ascii="Verdana" w:hAnsi="Verdana" w:cs="Verdana"/>
        </w:rPr>
      </w:pPr>
      <w:r>
        <w:t xml:space="preserve">Solve the equation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x+30</m:t>
        </m:r>
      </m:oMath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6" style="position:absolute;z-index:19220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33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F9024C">
        <w:rPr>
          <w:rFonts w:ascii="Cambria" w:hAnsi="Cambria" w:cs="Cambria"/>
          <w:b/>
          <w:bCs/>
          <w:szCs w:val="28"/>
        </w:rPr>
        <w:t>Find the range of a modulus function.</w:t>
      </w:r>
    </w:p>
    <w:p w:rsidR="009953D1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A2 SAM P2 Q11a]</w:t>
      </w:r>
      <w:r w:rsidR="009953D1">
        <w:rPr>
          <w:rFonts w:ascii="Verdana" w:hAnsi="Verdana" w:cs="Verdana"/>
        </w:rPr>
        <w:t xml:space="preserve"> </w:t>
      </w:r>
      <w:r w:rsidR="009953D1" w:rsidRPr="009953D1">
        <w:rPr>
          <w:rFonts w:ascii="Verdana" w:hAnsi="Verdana" w:cs="Verdana"/>
          <w:i/>
        </w:rPr>
        <w:t>(Continued from above)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3-x</m:t>
            </m:r>
          </m:e>
        </m:d>
        <m:r>
          <w:rPr>
            <w:rFonts w:ascii="Cambria Math" w:hAnsi="Cambria Math"/>
          </w:rPr>
          <m:t>+5</m:t>
        </m:r>
      </m:oMath>
      <w:r>
        <w:t xml:space="preserve"> ,   </w:t>
      </w:r>
      <m:oMath>
        <m:r>
          <w:rPr>
            <w:rFonts w:ascii="Cambria Math" w:hAnsi="Cambria Math"/>
          </w:rPr>
          <m:t>x≥0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State the range of </w:t>
      </w:r>
      <m:oMath>
        <m:r>
          <w:rPr>
            <w:rFonts w:ascii="Cambria Math" w:hAnsi="Cambria Math"/>
          </w:rPr>
          <m:t>f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5" style="position:absolute;z-index:65030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34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F9024C">
        <w:rPr>
          <w:rFonts w:ascii="Cambria" w:hAnsi="Cambria" w:cs="Cambria"/>
          <w:b/>
          <w:bCs/>
          <w:szCs w:val="28"/>
        </w:rPr>
        <w:t>Use a given modulus graph to find unknowns within the equation.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2014 Q4c]</w:t>
      </w:r>
    </w:p>
    <w:p w:rsidR="00B15DDD" w:rsidRDefault="00C05C2B">
      <w:pPr>
        <w:rPr>
          <w:rFonts w:ascii="Verdana" w:hAnsi="Verdana" w:cs="Verdana"/>
        </w:rPr>
      </w:pPr>
      <w:r>
        <w:t xml:space="preserve">The figure shows part of the graph with equation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 ,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1950244" cy="1650206"/>
            <wp:effectExtent l="0" t="0" r="0" b="0"/>
            <wp:docPr id="142421209" name="Picture 1" descr="../uploads/users/6190/images/img-6190-1506495053-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06495053-9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244" cy="165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rPr>
          <w:rFonts w:ascii="Verdana" w:hAnsi="Verdana" w:cs="Verdana"/>
        </w:rPr>
      </w:pPr>
      <w:r>
        <w:t xml:space="preserve">Given that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x-b</m:t>
            </m:r>
          </m:e>
        </m:d>
        <m:r>
          <w:rPr>
            <w:rFonts w:ascii="Cambria Math" w:hAnsi="Cambria Math"/>
          </w:rPr>
          <m:t>-1</m:t>
        </m:r>
      </m:oMath>
      <w:r>
        <w:t xml:space="preserve"> , where </w:t>
      </w:r>
      <m:oMath>
        <m:r>
          <w:rPr>
            <w:rFonts w:ascii="Cambria Math" w:hAnsi="Cambria Math"/>
          </w:rPr>
          <m:t>a</m:t>
        </m:r>
      </m:oMath>
      <w:r>
        <w:t xml:space="preserve">  and </w:t>
      </w:r>
      <m:oMath>
        <m:r>
          <w:rPr>
            <w:rFonts w:ascii="Cambria Math" w:hAnsi="Cambria Math"/>
          </w:rPr>
          <m:t>b</m:t>
        </m:r>
      </m:oMath>
      <w:r>
        <w:t xml:space="preserve">  are constants, state the value of </w:t>
      </w:r>
      <m:oMath>
        <m:r>
          <w:rPr>
            <w:rFonts w:ascii="Cambria Math" w:hAnsi="Cambria Math"/>
          </w:rPr>
          <m:t>a</m:t>
        </m:r>
      </m:oMath>
      <w:r>
        <w:t xml:space="preserve">  and the value of </w:t>
      </w:r>
      <m:oMath>
        <m:r>
          <w:rPr>
            <w:rFonts w:ascii="Cambria Math" w:hAnsi="Cambria Math"/>
          </w:rPr>
          <m:t>b</m:t>
        </m:r>
      </m:oMath>
      <w:r>
        <w:t xml:space="preserve"> .</w:t>
      </w:r>
    </w:p>
    <w:p w:rsidR="00B15DDD" w:rsidRDefault="00C05C2B">
      <w:r>
        <w:br/>
      </w:r>
    </w:p>
    <w:p w:rsidR="007A4346" w:rsidRDefault="007A4346"/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4" style="position:absolute;z-index:75540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35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0553A5">
        <w:rPr>
          <w:rFonts w:ascii="Cambria" w:hAnsi="Cambria" w:cs="Cambria"/>
          <w:b/>
          <w:bCs/>
          <w:szCs w:val="28"/>
        </w:rPr>
        <w:t>The reverse: Use an equation involving a modulus expression to find unknown points within its graph.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2005 Q6c]</w:t>
      </w:r>
    </w:p>
    <w:p w:rsidR="00B15DDD" w:rsidRDefault="00C05C2B">
      <w:r>
        <w:rPr>
          <w:noProof/>
        </w:rPr>
        <w:drawing>
          <wp:inline distT="0" distB="0" distL="0" distR="0">
            <wp:extent cx="2823899" cy="2035834"/>
            <wp:effectExtent l="0" t="0" r="0" b="0"/>
            <wp:docPr id="430055881" name="Picture 1" descr="../uploads/users/6190/images/img-6190-1521384097-7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21384097-79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7430" cy="203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rPr>
          <w:rFonts w:ascii="Verdana" w:hAnsi="Verdana" w:cs="Verdana"/>
        </w:rPr>
      </w:pPr>
      <w:r>
        <w:t xml:space="preserve">Figure 1 shows part of the graph of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 ,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 . The graph consists of two line segments that meet at the point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1,a</m:t>
            </m:r>
          </m:e>
        </m:d>
      </m:oMath>
      <w:r>
        <w:t xml:space="preserve"> , </w:t>
      </w:r>
      <m:oMath>
        <m:r>
          <w:rPr>
            <w:rFonts w:ascii="Cambria Math" w:hAnsi="Cambria Math"/>
          </w:rPr>
          <m:t>a&lt;0</m:t>
        </m:r>
      </m:oMath>
      <w:r>
        <w:rPr>
          <w:color w:val="000000"/>
          <w:sz w:val="24"/>
          <w:szCs w:val="24"/>
        </w:rPr>
        <w:t xml:space="preserve">  . One line meets the </w:t>
      </w:r>
      <w:r>
        <w:rPr>
          <w:i/>
          <w:iCs/>
          <w:color w:val="000000"/>
          <w:sz w:val="24"/>
          <w:szCs w:val="24"/>
        </w:rPr>
        <w:t>x</w:t>
      </w:r>
      <w:r>
        <w:rPr>
          <w:color w:val="000000"/>
          <w:sz w:val="24"/>
          <w:szCs w:val="24"/>
        </w:rPr>
        <w:t xml:space="preserve">-axis at (3, 0). The other line meets the </w:t>
      </w:r>
      <m:oMath>
        <m:r>
          <w:rPr>
            <w:rFonts w:ascii="Cambria Math" w:hAnsi="Cambria Math"/>
          </w:rPr>
          <m:t>x</m:t>
        </m:r>
      </m:oMath>
      <w:r>
        <w:t xml:space="preserve"> -axis at (–1, 0) and the </w:t>
      </w:r>
      <m:oMath>
        <m:r>
          <w:rPr>
            <w:rFonts w:ascii="Cambria Math" w:hAnsi="Cambria Math"/>
          </w:rPr>
          <m:t>y</m:t>
        </m:r>
      </m:oMath>
      <w:r>
        <w:t xml:space="preserve"> -axis at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0,b</m:t>
            </m:r>
          </m:e>
        </m:d>
      </m:oMath>
      <w:r>
        <w:t xml:space="preserve"> , </w:t>
      </w:r>
      <m:oMath>
        <m:r>
          <w:rPr>
            <w:rFonts w:ascii="Cambria Math" w:hAnsi="Cambria Math"/>
          </w:rPr>
          <m:t>b&lt;0</m:t>
        </m:r>
      </m:oMath>
      <w:r>
        <w:rPr>
          <w:i/>
          <w:iCs/>
          <w:color w:val="000000"/>
          <w:sz w:val="24"/>
          <w:szCs w:val="24"/>
        </w:rPr>
        <w:t>.</w:t>
      </w:r>
    </w:p>
    <w:p w:rsidR="00B15DDD" w:rsidRDefault="00C05C2B">
      <w:pPr>
        <w:rPr>
          <w:rFonts w:ascii="Verdana" w:hAnsi="Verdana" w:cs="Verdana"/>
        </w:rPr>
      </w:pPr>
      <w:r>
        <w:t xml:space="preserve">Given that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r>
          <w:rPr>
            <w:rFonts w:ascii="Cambria Math" w:hAnsi="Cambria Math"/>
          </w:rPr>
          <m:t>-2</m:t>
        </m:r>
      </m:oMath>
      <w:r>
        <w:t xml:space="preserve"> , find the value of </w:t>
      </w:r>
      <m:oMath>
        <m:r>
          <w:rPr>
            <w:rFonts w:ascii="Cambria Math" w:hAnsi="Cambria Math"/>
          </w:rPr>
          <m:t>a</m:t>
        </m:r>
      </m:oMath>
      <w:r>
        <w:t xml:space="preserve">  and the value of </w:t>
      </w:r>
      <m:oMath>
        <m:r>
          <w:rPr>
            <w:rFonts w:ascii="Cambria Math" w:hAnsi="Cambria Math"/>
          </w:rPr>
          <m:t>b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3" style="position:absolute;z-index:91776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36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0553A5">
        <w:rPr>
          <w:rFonts w:ascii="Cambria" w:hAnsi="Cambria" w:cs="Cambria"/>
          <w:b/>
          <w:bCs/>
          <w:szCs w:val="28"/>
        </w:rPr>
        <w:t>Solve an equation involving a modulus expression and unknown constants.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2017 Q6b]</w:t>
      </w:r>
    </w:p>
    <w:p w:rsidR="00B15DDD" w:rsidRDefault="00C05C2B">
      <w:pPr>
        <w:rPr>
          <w:rFonts w:ascii="Verdana" w:hAnsi="Verdana" w:cs="Verdana"/>
        </w:rPr>
      </w:pPr>
      <w:r>
        <w:t xml:space="preserve">Given that </w:t>
      </w:r>
      <m:oMath>
        <m:r>
          <w:rPr>
            <w:rFonts w:ascii="Cambria Math" w:hAnsi="Cambria Math"/>
          </w:rPr>
          <m:t>a</m:t>
        </m:r>
      </m:oMath>
      <w:r>
        <w:rPr>
          <w:color w:val="000000"/>
          <w:sz w:val="24"/>
          <w:szCs w:val="24"/>
        </w:rPr>
        <w:t xml:space="preserve"> and </w:t>
      </w:r>
      <m:oMath>
        <m:r>
          <w:rPr>
            <w:rFonts w:ascii="Cambria Math" w:hAnsi="Cambria Math"/>
          </w:rPr>
          <m:t>b</m:t>
        </m:r>
      </m:oMath>
      <w:r>
        <w:rPr>
          <w:color w:val="000000"/>
          <w:sz w:val="24"/>
          <w:szCs w:val="24"/>
        </w:rPr>
        <w:t xml:space="preserve"> are positive constants, and that the equation </w:t>
      </w:r>
    </w:p>
    <w:p w:rsidR="00B15DDD" w:rsidRDefault="00C05C2B">
      <w:pPr>
        <w:rPr>
          <w:rFonts w:ascii="Verdana" w:hAnsi="Verdana" w:cs="Verdana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2x-a</m:t>
              </m:r>
            </m:e>
          </m:d>
          <m:r>
            <w:rPr>
              <w:rFonts w:ascii="Cambria Math" w:hAnsi="Cambria Math"/>
            </w:rPr>
            <m:t>+b=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x+8</m:t>
          </m:r>
        </m:oMath>
      </m:oMathPara>
    </w:p>
    <w:p w:rsidR="00B15DDD" w:rsidRDefault="00C05C2B">
      <w:pPr>
        <w:rPr>
          <w:rFonts w:ascii="Verdana" w:hAnsi="Verdana" w:cs="Verdana"/>
        </w:rPr>
      </w:pPr>
      <w:r>
        <w:t xml:space="preserve">has a solution at </w:t>
      </w:r>
      <m:oMath>
        <m:r>
          <w:rPr>
            <w:rFonts w:ascii="Cambria Math" w:hAnsi="Cambria Math"/>
          </w:rPr>
          <m:t>x=0</m:t>
        </m:r>
      </m:oMath>
      <w:r>
        <w:t xml:space="preserve">  and a solution at </w:t>
      </w:r>
      <m:oMath>
        <m:r>
          <w:rPr>
            <w:rFonts w:ascii="Cambria Math" w:hAnsi="Cambria Math"/>
          </w:rPr>
          <m:t>x=c</m:t>
        </m:r>
      </m:oMath>
      <w:r>
        <w:t xml:space="preserve"> , find </w:t>
      </w:r>
      <m:oMath>
        <m:r>
          <w:rPr>
            <w:rFonts w:ascii="Cambria Math" w:hAnsi="Cambria Math"/>
          </w:rPr>
          <m:t>c</m:t>
        </m:r>
      </m:oMath>
      <w:r>
        <w:rPr>
          <w:color w:val="000000"/>
          <w:sz w:val="24"/>
          <w:szCs w:val="24"/>
        </w:rPr>
        <w:t xml:space="preserve">   in terms of </w:t>
      </w:r>
      <m:oMath>
        <m:r>
          <w:rPr>
            <w:rFonts w:ascii="Cambria Math" w:hAnsi="Cambria Math"/>
          </w:rPr>
          <m:t>a</m:t>
        </m:r>
      </m:oMath>
      <w:r>
        <w:t xml:space="preserve"> .</w:t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m:oMath>
        <m:r>
          <w:rPr>
            <w:rFonts w:ascii="Cambria Math" w:hAnsi="Cambria Math"/>
          </w:rPr>
          <m:t>c=</m:t>
        </m:r>
      </m:oMath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2" style="position:absolute;z-index:39691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37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0553A5">
        <w:rPr>
          <w:rFonts w:ascii="Cambria" w:hAnsi="Cambria" w:cs="Cambria"/>
          <w:b/>
          <w:bCs/>
          <w:szCs w:val="28"/>
        </w:rPr>
        <w:t>Reason about an asymptote in a modulus graph.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2016 Q4aiii]</w:t>
      </w:r>
    </w:p>
    <w:p w:rsidR="00B15DDD" w:rsidRDefault="00C05C2B">
      <w:r>
        <w:rPr>
          <w:noProof/>
        </w:rPr>
        <w:drawing>
          <wp:inline distT="0" distB="0" distL="0" distR="0">
            <wp:extent cx="3065254" cy="2130725"/>
            <wp:effectExtent l="0" t="0" r="0" b="0"/>
            <wp:docPr id="709857771" name="Picture 1" descr="../uploads/users/6190/images/img-6190-1506267723-3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06267723-31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0251" cy="213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rPr>
          <w:rFonts w:ascii="Verdana" w:hAnsi="Verdana" w:cs="Verdana"/>
        </w:rPr>
      </w:pPr>
      <w:r>
        <w:t xml:space="preserve">Figure 1 shows a sketch of part of the curve with equation </w:t>
      </w:r>
      <m:oMath>
        <m:r>
          <w:rPr>
            <w:rFonts w:ascii="Cambria Math" w:hAnsi="Cambria Math"/>
          </w:rPr>
          <m:t>y=g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, where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2x</m:t>
                </m:r>
              </m:sup>
            </m:sSup>
            <m:r>
              <w:rPr>
                <w:rFonts w:ascii="Cambria Math" w:hAnsi="Cambria Math"/>
              </w:rPr>
              <m:t>-25</m:t>
            </m:r>
          </m:e>
        </m:d>
      </m:oMath>
      <w:r>
        <w:t xml:space="preserve"> , 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.</w:t>
      </w:r>
    </w:p>
    <w:p w:rsidR="00B15DDD" w:rsidRDefault="00C05C2B">
      <w:pPr>
        <w:rPr>
          <w:rFonts w:ascii="Verdana" w:hAnsi="Verdana" w:cs="Verdana"/>
        </w:rPr>
      </w:pPr>
      <w:r>
        <w:t xml:space="preserve">The curve cuts the </w:t>
      </w:r>
      <m:oMath>
        <m:r>
          <w:rPr>
            <w:rFonts w:ascii="Cambria Math" w:hAnsi="Cambria Math"/>
          </w:rPr>
          <m:t>y</m:t>
        </m:r>
      </m:oMath>
      <w:r>
        <w:t xml:space="preserve"> -axis at the point </w:t>
      </w:r>
      <m:oMath>
        <m:r>
          <w:rPr>
            <w:rFonts w:ascii="Cambria Math" w:hAnsi="Cambria Math"/>
          </w:rPr>
          <m:t>A</m:t>
        </m:r>
      </m:oMath>
      <w:r>
        <w:rPr>
          <w:color w:val="000000"/>
          <w:sz w:val="24"/>
          <w:szCs w:val="24"/>
        </w:rPr>
        <w:t xml:space="preserve">   and meets the </w:t>
      </w:r>
      <m:oMath>
        <m:r>
          <w:rPr>
            <w:rFonts w:ascii="Cambria Math" w:hAnsi="Cambria Math"/>
          </w:rPr>
          <m:t>x</m:t>
        </m:r>
      </m:oMath>
      <w:r>
        <w:t xml:space="preserve"> -axis at the point </w:t>
      </w:r>
      <m:oMath>
        <m:r>
          <w:rPr>
            <w:rFonts w:ascii="Cambria Math" w:hAnsi="Cambria Math"/>
          </w:rPr>
          <m:t>B</m:t>
        </m:r>
      </m:oMath>
      <w:r>
        <w:t xml:space="preserve"> . The curve has an asymptote </w:t>
      </w:r>
      <m:oMath>
        <m:r>
          <w:rPr>
            <w:rFonts w:ascii="Cambria Math" w:hAnsi="Cambria Math"/>
          </w:rPr>
          <m:t>y=k</m:t>
        </m:r>
      </m:oMath>
      <w:r>
        <w:t xml:space="preserve"> , where </w:t>
      </w:r>
      <m:oMath>
        <m:r>
          <w:rPr>
            <w:rFonts w:ascii="Cambria Math" w:hAnsi="Cambria Math"/>
          </w:rPr>
          <m:t>k</m:t>
        </m:r>
      </m:oMath>
      <w:r>
        <w:t xml:space="preserve">  is a constant, as shown in Figure 1.</w:t>
      </w:r>
    </w:p>
    <w:p w:rsidR="00B15DDD" w:rsidRDefault="00C05C2B">
      <w:pPr>
        <w:rPr>
          <w:rFonts w:ascii="Verdana" w:hAnsi="Verdana" w:cs="Verdana"/>
        </w:rPr>
      </w:pPr>
      <w:r>
        <w:t xml:space="preserve">Find the value of the constant </w:t>
      </w:r>
      <m:oMath>
        <m:r>
          <w:rPr>
            <w:rFonts w:ascii="Cambria Math" w:hAnsi="Cambria Math"/>
          </w:rPr>
          <m:t>k</m:t>
        </m:r>
      </m:oMath>
      <w:r>
        <w:t xml:space="preserve"> , giving your answer in its simplest form.</w:t>
      </w:r>
    </w:p>
    <w:p w:rsidR="00B15DDD" w:rsidRDefault="00C05C2B"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1" style="position:absolute;z-index:44567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38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B81A47">
        <w:rPr>
          <w:rFonts w:ascii="Cambria" w:hAnsi="Cambria" w:cs="Cambria"/>
          <w:b/>
          <w:bCs/>
          <w:szCs w:val="28"/>
        </w:rPr>
        <w:t>Solve modulus equations involving an exponential term.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2015 Q2c]</w:t>
      </w:r>
    </w:p>
    <w:p w:rsidR="00B15DDD" w:rsidRDefault="00C05C2B">
      <w:pPr>
        <w:rPr>
          <w:rFonts w:ascii="Verdana" w:hAnsi="Verdana" w:cs="Verdana"/>
        </w:rPr>
      </w:pPr>
      <w:r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-5</m:t>
        </m:r>
      </m:oMath>
      <w:r>
        <w:t xml:space="preserve"> ,   </w:t>
      </w:r>
      <m:oMath>
        <m:r>
          <w:rPr>
            <w:rFonts w:ascii="Cambria Math" w:hAnsi="Cambria Math"/>
          </w:rPr>
          <m:t xml:space="preserve">x∈ 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.</w:t>
      </w:r>
    </w:p>
    <w:p w:rsidR="00B15DDD" w:rsidRDefault="00C05C2B">
      <w:pPr>
        <w:rPr>
          <w:rFonts w:ascii="Verdana" w:hAnsi="Verdana" w:cs="Verdana"/>
        </w:rPr>
      </w:pPr>
      <w:r>
        <w:t xml:space="preserve">Find the exact solutions of the equation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m:r>
          <w:rPr>
            <w:rFonts w:ascii="Cambria Math" w:hAnsi="Cambria Math"/>
          </w:rPr>
          <m:t>=2</m:t>
        </m:r>
      </m:oMath>
    </w:p>
    <w:p w:rsidR="00B15DDD" w:rsidRDefault="00C05C2B">
      <w:r>
        <w:br/>
      </w:r>
      <w:r>
        <w:br/>
      </w:r>
    </w:p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30" style="position:absolute;z-index:32137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39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B81A47">
        <w:rPr>
          <w:rFonts w:ascii="Cambria" w:hAnsi="Cambria" w:cs="Cambria"/>
          <w:b/>
          <w:bCs/>
          <w:szCs w:val="28"/>
        </w:rPr>
        <w:t>Solve modulus equations involving a reciprocal graph.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2007 Q5d]</w:t>
      </w:r>
      <w:r w:rsidR="007A4346">
        <w:rPr>
          <w:i/>
          <w:iCs/>
          <w:color w:val="000000"/>
          <w:sz w:val="24"/>
          <w:szCs w:val="24"/>
        </w:rPr>
        <w:t xml:space="preserve"> </w:t>
      </w:r>
      <w:r>
        <w:t xml:space="preserve">The functions </w:t>
      </w:r>
      <m:oMath>
        <m:r>
          <w:rPr>
            <w:rFonts w:ascii="Cambria Math" w:hAnsi="Cambria Math"/>
          </w:rPr>
          <m:t>f</m:t>
        </m:r>
      </m:oMath>
      <w:r>
        <w:t xml:space="preserve">  and </w:t>
      </w:r>
      <m:oMath>
        <m:r>
          <w:rPr>
            <w:rFonts w:ascii="Cambria Math" w:hAnsi="Cambria Math"/>
          </w:rPr>
          <m:t>g</m:t>
        </m:r>
      </m:oMath>
      <w:r>
        <w:t xml:space="preserve">  are defined by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f:x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 ln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2x-1</m:t>
            </m:r>
          </m:e>
        </m:d>
      </m:oMath>
      <w:r>
        <w:t xml:space="preserve"> ,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 ,   </w:t>
      </w:r>
      <m:oMath>
        <m:r>
          <w:rPr>
            <w:rFonts w:ascii="Cambria Math" w:hAnsi="Cambria Math"/>
          </w:rPr>
          <m:t>x&gt;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g:x</m:t>
        </m:r>
        <m: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</m:oMath>
      <w:r>
        <w:t xml:space="preserve"> , 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 ,   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≠</m:t>
        </m:r>
        <m:r>
          <w:rPr>
            <w:rFonts w:ascii="Cambria Math" w:hAnsi="Cambria Math"/>
          </w:rPr>
          <m:t xml:space="preserve"> 3</m:t>
        </m:r>
      </m:oMath>
    </w:p>
    <w:p w:rsidR="00B15DDD" w:rsidRDefault="00C05C2B">
      <w:pPr>
        <w:rPr>
          <w:rFonts w:ascii="Verdana" w:hAnsi="Verdana" w:cs="Verdana"/>
        </w:rPr>
      </w:pPr>
      <w:r>
        <w:t xml:space="preserve">Find the exact values of </w:t>
      </w:r>
      <m:oMath>
        <m:r>
          <w:rPr>
            <w:rFonts w:ascii="Cambria Math" w:hAnsi="Cambria Math"/>
          </w:rPr>
          <m:t>x</m:t>
        </m:r>
      </m:oMath>
      <w:r>
        <w:rPr>
          <w:color w:val="000000"/>
          <w:sz w:val="24"/>
          <w:szCs w:val="24"/>
        </w:rPr>
        <w:t xml:space="preserve">   for which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x-3</m:t>
                </m:r>
              </m:den>
            </m:f>
          </m:e>
        </m:d>
        <m:r>
          <w:rPr>
            <w:rFonts w:ascii="Cambria Math" w:hAnsi="Cambria Math"/>
          </w:rPr>
          <m:t>=3</m:t>
        </m:r>
      </m:oMath>
    </w:p>
    <w:p w:rsidR="00B15DDD" w:rsidRDefault="00B15DDD"/>
    <w:p w:rsidR="00B15DDD" w:rsidRDefault="00B15DDD"/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29" style="position:absolute;z-index:20384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40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417208">
        <w:rPr>
          <w:rFonts w:ascii="Cambria" w:hAnsi="Cambria" w:cs="Cambria"/>
          <w:b/>
          <w:bCs/>
          <w:szCs w:val="28"/>
        </w:rPr>
        <w:t>Solve equations where the modulus term is being subtracted.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2008 Q3d]</w:t>
      </w:r>
    </w:p>
    <w:p w:rsidR="00B15DDD" w:rsidRDefault="00C05C2B">
      <w:r>
        <w:rPr>
          <w:noProof/>
        </w:rPr>
        <w:drawing>
          <wp:inline distT="0" distB="0" distL="0" distR="0">
            <wp:extent cx="2863534" cy="2044460"/>
            <wp:effectExtent l="0" t="0" r="0" b="0"/>
            <wp:docPr id="908891898" name="Picture 1" descr="../uploads/users/6190/images/img-6190-1521298931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21298931-200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1019" cy="2049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rPr>
          <w:rFonts w:ascii="Verdana" w:hAnsi="Verdana" w:cs="Verdana"/>
        </w:rPr>
      </w:pPr>
      <w:r>
        <w:t xml:space="preserve">Figure 1 shows the graph of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 ,   </w:t>
      </w:r>
      <m:oMath>
        <m:r>
          <w:rPr>
            <w:rFonts w:ascii="Cambria Math" w:hAnsi="Cambria Math"/>
          </w:rPr>
          <m:t>x∈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>.</w:t>
      </w:r>
      <w:r w:rsidR="007A4346">
        <w:t xml:space="preserve"> </w:t>
      </w:r>
      <w:r>
        <w:t xml:space="preserve">The graph consists of </w:t>
      </w:r>
      <w:proofErr w:type="gramStart"/>
      <w:r>
        <w:t>two line</w:t>
      </w:r>
      <w:proofErr w:type="gramEnd"/>
      <w:r>
        <w:t xml:space="preserve"> segments that meet at the point </w:t>
      </w:r>
      <m:oMath>
        <m:r>
          <w:rPr>
            <w:rFonts w:ascii="Cambria Math" w:hAnsi="Cambria Math"/>
          </w:rPr>
          <m:t>P</m:t>
        </m:r>
      </m:oMath>
      <w:r>
        <w:t xml:space="preserve"> .</w:t>
      </w:r>
    </w:p>
    <w:p w:rsidR="00B15DDD" w:rsidRDefault="00C05C2B">
      <w:pPr>
        <w:rPr>
          <w:rFonts w:ascii="Verdana" w:hAnsi="Verdana" w:cs="Verdana"/>
        </w:rPr>
      </w:pPr>
      <w:r>
        <w:t xml:space="preserve">The graph cuts the </w:t>
      </w:r>
      <m:oMath>
        <m:r>
          <w:rPr>
            <w:rFonts w:ascii="Cambria Math" w:hAnsi="Cambria Math"/>
          </w:rPr>
          <m:t>y</m:t>
        </m:r>
      </m:oMath>
      <w:r>
        <w:t xml:space="preserve"> -axis at the point </w:t>
      </w:r>
      <m:oMath>
        <m:r>
          <w:rPr>
            <w:rFonts w:ascii="Cambria Math" w:hAnsi="Cambria Math"/>
          </w:rPr>
          <m:t>Q</m:t>
        </m:r>
      </m:oMath>
      <w:r>
        <w:rPr>
          <w:color w:val="000000"/>
          <w:sz w:val="24"/>
          <w:szCs w:val="24"/>
        </w:rPr>
        <w:t xml:space="preserve">   and the </w:t>
      </w:r>
      <m:oMath>
        <m:r>
          <w:rPr>
            <w:rFonts w:ascii="Cambria Math" w:hAnsi="Cambria Math"/>
          </w:rPr>
          <m:t>x</m:t>
        </m:r>
      </m:oMath>
      <w:r>
        <w:t xml:space="preserve"> -axis at the points (–3, 0) and </w:t>
      </w:r>
      <m:oMath>
        <m:r>
          <w:rPr>
            <w:rFonts w:ascii="Cambria Math" w:hAnsi="Cambria Math"/>
          </w:rPr>
          <m:t>R</m:t>
        </m:r>
      </m:oMath>
      <w:r>
        <w:t xml:space="preserve"> .</w:t>
      </w:r>
    </w:p>
    <w:p w:rsidR="00B15DDD" w:rsidRPr="007A4346" w:rsidRDefault="00C05C2B">
      <w:pPr>
        <w:rPr>
          <w:rFonts w:ascii="Verdana" w:hAnsi="Verdana" w:cs="Verdana"/>
        </w:rPr>
      </w:pPr>
      <w:r>
        <w:t xml:space="preserve">Given that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=2-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</m:oMath>
      <w:r>
        <w:t xml:space="preserve"> , solve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</m:t>
        </m:r>
      </m:oMath>
      <w:r>
        <w:t xml:space="preserve"> .</w:t>
      </w:r>
    </w:p>
    <w:p w:rsidR="00B15DDD" w:rsidRDefault="00B15DDD"/>
    <w:p w:rsidR="007A4346" w:rsidRDefault="007A4346"/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28" style="position:absolute;z-index:25420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41</w:t>
      </w:r>
      <w:r w:rsidR="000509B8">
        <w:rPr>
          <w:rFonts w:ascii="Cambria" w:hAnsi="Cambria" w:cs="Cambria"/>
          <w:b/>
          <w:bCs/>
          <w:sz w:val="28"/>
          <w:szCs w:val="28"/>
        </w:rPr>
        <w:br/>
      </w:r>
      <w:proofErr w:type="spellStart"/>
      <w:r w:rsidR="000509B8">
        <w:rPr>
          <w:rFonts w:ascii="Cambria" w:hAnsi="Cambria" w:cs="Cambria"/>
          <w:b/>
          <w:bCs/>
          <w:szCs w:val="28"/>
        </w:rPr>
        <w:t>Categorisation</w:t>
      </w:r>
      <w:proofErr w:type="spellEnd"/>
      <w:r w:rsidR="000509B8">
        <w:rPr>
          <w:rFonts w:ascii="Cambria" w:hAnsi="Cambria" w:cs="Cambria"/>
          <w:b/>
          <w:bCs/>
          <w:szCs w:val="28"/>
        </w:rPr>
        <w:t xml:space="preserve">: </w:t>
      </w:r>
      <w:r w:rsidR="00597D20">
        <w:rPr>
          <w:rFonts w:ascii="Cambria" w:hAnsi="Cambria" w:cs="Cambria"/>
          <w:b/>
          <w:bCs/>
          <w:szCs w:val="28"/>
        </w:rPr>
        <w:t>Solve an inequality involving a modulus term.</w:t>
      </w:r>
    </w:p>
    <w:p w:rsidR="00B15DDD" w:rsidRDefault="00C05C2B">
      <w:pPr>
        <w:rPr>
          <w:rFonts w:ascii="Verdana" w:hAnsi="Verdana" w:cs="Verdana"/>
        </w:rPr>
      </w:pPr>
      <w:r>
        <w:rPr>
          <w:i/>
          <w:iCs/>
          <w:color w:val="000000"/>
          <w:sz w:val="24"/>
          <w:szCs w:val="24"/>
        </w:rPr>
        <w:t>[Edexcel C3 June 2014(R) Q5c]</w:t>
      </w:r>
      <w:r w:rsidR="007A4346">
        <w:rPr>
          <w:i/>
          <w:iCs/>
          <w:color w:val="000000"/>
          <w:sz w:val="24"/>
          <w:szCs w:val="24"/>
        </w:rPr>
        <w:t xml:space="preserve"> </w:t>
      </w:r>
      <w:r>
        <w:t xml:space="preserve">By a suitable sketch of </w:t>
      </w:r>
      <m:oMath>
        <m:r>
          <w:rPr>
            <w:rFonts w:ascii="Cambria Math" w:hAnsi="Cambria Math"/>
          </w:rPr>
          <m:t>y=4x-3</m:t>
        </m:r>
      </m:oMath>
      <w:r>
        <w:t xml:space="preserve">  or otherwise, find the complete set of values of </w:t>
      </w:r>
      <m:oMath>
        <m:r>
          <w:rPr>
            <w:rFonts w:ascii="Cambria Math" w:hAnsi="Cambria Math"/>
          </w:rPr>
          <m:t>x</m:t>
        </m:r>
      </m:oMath>
      <w:r>
        <w:t xml:space="preserve">  for which</w:t>
      </w:r>
    </w:p>
    <w:p w:rsidR="00B15DDD" w:rsidRDefault="00C05C2B">
      <w:pPr>
        <w:rPr>
          <w:rFonts w:ascii="Verdana" w:hAnsi="Verdana" w:cs="Verdana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4x-3</m:t>
              </m:r>
            </m:e>
          </m:d>
          <m:r>
            <w:rPr>
              <w:rFonts w:ascii="Cambria Math" w:hAnsi="Cambria Math"/>
            </w:rPr>
            <m:t>&gt;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-2x</m:t>
          </m:r>
        </m:oMath>
      </m:oMathPara>
    </w:p>
    <w:p w:rsidR="00B15DDD" w:rsidRDefault="00C05C2B">
      <w:r>
        <w:br/>
      </w:r>
    </w:p>
    <w:p w:rsidR="00B15DDD" w:rsidRDefault="00C05C2B">
      <w:r>
        <w:br/>
      </w:r>
    </w:p>
    <w:p w:rsidR="007A4346" w:rsidRDefault="007A4346"/>
    <w:p w:rsidR="007A4346" w:rsidRDefault="007A4346"/>
    <w:p w:rsidR="007A4346" w:rsidRDefault="007A4346"/>
    <w:p w:rsidR="007A4346" w:rsidRDefault="007A4346"/>
    <w:p w:rsidR="00B15DDD" w:rsidRDefault="00C05C2B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 xml:space="preserve"> .......................... </w:t>
      </w:r>
    </w:p>
    <w:p w:rsidR="00B15DDD" w:rsidRDefault="00C05C2B">
      <w:r>
        <w:pict>
          <v:line id="_x0000_s1027" style="position:absolute;z-index:71509" from="0,0" to="438pt,0" strokecolor="#444"/>
        </w:pict>
      </w:r>
    </w:p>
    <w:p w:rsidR="00B15DDD" w:rsidRDefault="00C05C2B">
      <w:r>
        <w:br w:type="page"/>
      </w:r>
    </w:p>
    <w:p w:rsidR="00B15DDD" w:rsidRDefault="00C05C2B">
      <w:pPr>
        <w:keepNext/>
        <w:keepLines/>
        <w:rPr>
          <w:rFonts w:ascii="Cambria" w:hAnsi="Cambria" w:cs="Cambria"/>
          <w:b/>
          <w:bCs/>
          <w:color w:val="444444"/>
          <w:sz w:val="32"/>
          <w:szCs w:val="32"/>
        </w:rPr>
      </w:pPr>
      <w:r>
        <w:rPr>
          <w:rFonts w:ascii="Cambria" w:hAnsi="Cambria" w:cs="Cambria"/>
          <w:b/>
          <w:bCs/>
          <w:color w:val="444444"/>
          <w:sz w:val="32"/>
          <w:szCs w:val="32"/>
        </w:rPr>
        <w:lastRenderedPageBreak/>
        <w:t>Answers</w:t>
      </w:r>
    </w:p>
    <w:p w:rsidR="00B15DDD" w:rsidRDefault="00C05C2B">
      <w:r>
        <w:pict>
          <v:line id="_x0000_s1026" style="position:absolute;z-index:33097" from="0,0" to="438pt,0" strokecolor="#444"/>
        </w:pict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e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>
        <w:t xml:space="preserve">  </w:t>
      </w:r>
    </w:p>
    <w:p w:rsidR="00B15DDD" w:rsidRDefault="00C05C2B">
      <w:r>
        <w:rPr>
          <w:noProof/>
        </w:rPr>
        <w:drawing>
          <wp:inline distT="0" distB="0" distL="0" distR="0">
            <wp:extent cx="3573780" cy="740093"/>
            <wp:effectExtent l="0" t="0" r="0" b="0"/>
            <wp:docPr id="269296260" name="Picture 1" descr="../uploads/users/1379/images/img-1379-1549650699-5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0699-58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740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a=4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800475" cy="653415"/>
            <wp:effectExtent l="0" t="0" r="0" b="0"/>
            <wp:docPr id="33686401" name="Picture 1" descr="../uploads/users/6190/images/img-6190-1551986431-1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51986431-170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ln 4-3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320415" cy="520065"/>
            <wp:effectExtent l="0" t="0" r="0" b="0"/>
            <wp:docPr id="459487421" name="Picture 1" descr="../uploads/users/1379/images/img-1379-1549649405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9405-31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0415" cy="52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4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=</m:t>
        </m:r>
      </m:oMath>
      <w:r>
        <w:t xml:space="preserve">   11 </w:t>
      </w:r>
    </w:p>
    <w:p w:rsidR="00B15DDD" w:rsidRDefault="00C05C2B">
      <w:r>
        <w:rPr>
          <w:noProof/>
        </w:rPr>
        <w:drawing>
          <wp:inline distT="0" distB="0" distL="0" distR="0">
            <wp:extent cx="3813810" cy="293370"/>
            <wp:effectExtent l="0" t="0" r="0" b="0"/>
            <wp:docPr id="535069702" name="Picture 1" descr="../uploads/users/6190/images/img-6190-1552067731-6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52067731-62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3810" cy="29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5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a=-5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800475" cy="1500188"/>
            <wp:effectExtent l="0" t="0" r="0" b="0"/>
            <wp:docPr id="850120452" name="Picture 1" descr="../uploads/users/6190/images/img-6190-1552067620-1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52067620-13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00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6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 </w:t>
      </w:r>
    </w:p>
    <w:p w:rsidR="00B15DDD" w:rsidRDefault="00C05C2B">
      <w:r>
        <w:rPr>
          <w:noProof/>
        </w:rPr>
        <w:drawing>
          <wp:inline distT="0" distB="0" distL="0" distR="0">
            <wp:extent cx="3587115" cy="573405"/>
            <wp:effectExtent l="0" t="0" r="0" b="0"/>
            <wp:docPr id="894297244" name="Picture 1" descr="../uploads/users/1379/images/img-1379-1549650719-6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0719-67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7115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7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x=-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</m:t>
        </m:r>
      </m:oMath>
      <w:r>
        <w:t xml:space="preserve">  or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2226945" cy="3040380"/>
            <wp:effectExtent l="0" t="0" r="0" b="0"/>
            <wp:docPr id="349096285" name="Picture 1" descr="../uploads/users/1379/images/img-1379-1550402147-3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50402147-373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945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8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N=48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2180273" cy="1166813"/>
            <wp:effectExtent l="0" t="0" r="0" b="0"/>
            <wp:docPr id="289991066" name="Picture 1" descr="../uploads/users/1379/images/img-1379-1550401897-9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50401897-967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273" cy="1166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9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x=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327083" cy="580073"/>
            <wp:effectExtent l="0" t="0" r="0" b="0"/>
            <wp:docPr id="852829048" name="Picture 1" descr="../uploads/users/6190/images/img-6190-1549992322-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49992322-350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7083" cy="580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10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x=0</m:t>
        </m:r>
      </m:oMath>
      <w:r>
        <w:t xml:space="preserve">  or </w:t>
      </w:r>
      <m:oMath>
        <m:r>
          <w:rPr>
            <w:rFonts w:ascii="Cambria Math" w:hAnsi="Cambria Math"/>
          </w:rPr>
          <m:t>x=0.5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3767138" cy="1100138"/>
            <wp:effectExtent l="0" t="0" r="0" b="0"/>
            <wp:docPr id="140718810" name="Picture 1" descr="../uploads/users/1379/images/img-1379-1549649839-8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9839-858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7138" cy="1100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11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fg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≤4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533775" cy="266700"/>
            <wp:effectExtent l="0" t="0" r="0" b="0"/>
            <wp:docPr id="652758375" name="Picture 1" descr="../uploads/users/1379/images/img-1379-1549649125-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9125-13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12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gf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&gt;0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847148" cy="193358"/>
            <wp:effectExtent l="0" t="0" r="0" b="0"/>
            <wp:docPr id="838842698" name="Picture 1" descr="../uploads/users/1379/images/img-1379-1549645640-2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5640-27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7148" cy="19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13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=</m:t>
        </m:r>
      </m:oMath>
      <w:r>
        <w:t xml:space="preserve">   2 </w:t>
      </w:r>
    </w:p>
    <w:p w:rsidR="00B15DDD" w:rsidRDefault="00C05C2B">
      <w:r>
        <w:rPr>
          <w:noProof/>
        </w:rPr>
        <w:drawing>
          <wp:inline distT="0" distB="0" distL="0" distR="0">
            <wp:extent cx="3393758" cy="226695"/>
            <wp:effectExtent l="0" t="0" r="0" b="0"/>
            <wp:docPr id="420185840" name="Picture 1" descr="../uploads/users/1379/images/img-1379-1549647238-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7238-129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3758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14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=3</m:t>
        </m:r>
      </m:oMath>
      <w:r>
        <w:t xml:space="preserve">  </w:t>
      </w:r>
    </w:p>
    <w:p w:rsidR="00B15DDD" w:rsidRDefault="00C05C2B">
      <w:r>
        <w:rPr>
          <w:noProof/>
        </w:rPr>
        <w:drawing>
          <wp:inline distT="0" distB="0" distL="0" distR="0">
            <wp:extent cx="3687128" cy="260033"/>
            <wp:effectExtent l="0" t="0" r="0" b="0"/>
            <wp:docPr id="952098300" name="Picture 1" descr="../uploads/users/1379/images/img-1379-1549649667-9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9667-935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7128" cy="260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15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x=0.4</m:t>
        </m:r>
      </m:oMath>
      <w:r>
        <w:t xml:space="preserve">  or </w:t>
      </w:r>
      <m:oMath>
        <m:r>
          <w:rPr>
            <w:rFonts w:ascii="Cambria Math" w:hAnsi="Cambria Math"/>
          </w:rPr>
          <m:t>x=6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3640455" cy="660083"/>
            <wp:effectExtent l="0" t="0" r="0" b="0"/>
            <wp:docPr id="441940108" name="Picture 1" descr="../uploads/users/1379/images/img-1379-1549649687-1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9687-161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0455" cy="66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16</w:t>
      </w:r>
    </w:p>
    <w:p w:rsidR="00B15DDD" w:rsidRDefault="00C05C2B">
      <w:pPr>
        <w:rPr>
          <w:rFonts w:ascii="Verdana" w:hAnsi="Verdana" w:cs="Verdana"/>
        </w:rPr>
      </w:pPr>
      <w:r>
        <w:t xml:space="preserve">It has not an inverse  </w:t>
      </w:r>
    </w:p>
    <w:p w:rsidR="00B15DDD" w:rsidRDefault="00C05C2B">
      <w:r>
        <w:rPr>
          <w:noProof/>
        </w:rPr>
        <w:lastRenderedPageBreak/>
        <w:drawing>
          <wp:inline distT="0" distB="0" distL="0" distR="0">
            <wp:extent cx="3800475" cy="686753"/>
            <wp:effectExtent l="0" t="0" r="0" b="0"/>
            <wp:docPr id="604057197" name="Picture 1" descr="../uploads/users/6190/images/img-6190-1552067911-7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52067911-792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686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17</w:t>
      </w:r>
    </w:p>
    <w:p w:rsidR="00B15DDD" w:rsidRDefault="00C05C2B">
      <w:pPr>
        <w:rPr>
          <w:rFonts w:ascii="Verdana" w:hAnsi="Verdana" w:cs="Verdan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x+5</m:t>
            </m:r>
          </m:num>
          <m:den>
            <m:r>
              <w:rPr>
                <w:rFonts w:ascii="Cambria Math" w:hAnsi="Cambria Math"/>
              </w:rPr>
              <m:t>3-x</m:t>
            </m:r>
          </m:den>
        </m:f>
      </m:oMath>
      <w:r>
        <w:t xml:space="preserve">  </w:t>
      </w:r>
    </w:p>
    <w:p w:rsidR="00B15DDD" w:rsidRDefault="00C05C2B">
      <w:r>
        <w:rPr>
          <w:noProof/>
        </w:rPr>
        <w:drawing>
          <wp:inline distT="0" distB="0" distL="0" distR="0">
            <wp:extent cx="3800475" cy="893445"/>
            <wp:effectExtent l="0" t="0" r="0" b="0"/>
            <wp:docPr id="603733292" name="Picture 1" descr="../uploads/users/6190/images/img-6190-1552067524-9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52067524-947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89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18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 </w:t>
      </w:r>
    </w:p>
    <w:p w:rsidR="00B15DDD" w:rsidRDefault="00C05C2B">
      <w:r>
        <w:rPr>
          <w:noProof/>
        </w:rPr>
        <w:drawing>
          <wp:inline distT="0" distB="0" distL="0" distR="0">
            <wp:extent cx="3773805" cy="1393508"/>
            <wp:effectExtent l="0" t="0" r="0" b="0"/>
            <wp:docPr id="89065732" name="Picture 1" descr="../uploads/users/1379/images/img-1379-1549650256-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0256-6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3805" cy="1393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19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x=-1-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787140" cy="846773"/>
            <wp:effectExtent l="0" t="0" r="0" b="0"/>
            <wp:docPr id="745478407" name="Picture 1" descr="../uploads/users/1379/images/img-1379-1549651389-5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1389-535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7140" cy="846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20</w:t>
      </w:r>
    </w:p>
    <w:p w:rsidR="00B15DDD" w:rsidRDefault="00C05C2B">
      <w:pPr>
        <w:rPr>
          <w:rFonts w:ascii="Verdana" w:hAnsi="Verdana" w:cs="Verdan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t xml:space="preserve">  </w:t>
      </w:r>
    </w:p>
    <w:p w:rsidR="00B15DDD" w:rsidRDefault="00C05C2B">
      <w:r>
        <w:rPr>
          <w:noProof/>
        </w:rPr>
        <w:drawing>
          <wp:inline distT="0" distB="0" distL="0" distR="0">
            <wp:extent cx="3313748" cy="806768"/>
            <wp:effectExtent l="0" t="0" r="0" b="0"/>
            <wp:docPr id="356920989" name="Picture 1" descr="../uploads/users/1379/images/img-1379-1549645806-8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5806-87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3748" cy="806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21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 xml:space="preserve">x&gt; ln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780473" cy="293370"/>
            <wp:effectExtent l="0" t="0" r="0" b="0"/>
            <wp:docPr id="518121615" name="Picture 1" descr="../uploads/users/6190/images/img-6190-1552127655-9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52127655-966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0473" cy="29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22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≥-2.25</m:t>
        </m:r>
      </m:oMath>
      <w:r>
        <w:t xml:space="preserve">  or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≤10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3807143" cy="473393"/>
            <wp:effectExtent l="0" t="0" r="0" b="0"/>
            <wp:docPr id="662495454" name="Picture 1" descr="../uploads/users/6190/images/img-6190-1552067835-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52067835-5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7143" cy="473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23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≥-3</m:t>
        </m:r>
      </m:oMath>
      <w:r>
        <w:t xml:space="preserve">  and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≤6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3900488" cy="666750"/>
            <wp:effectExtent l="0" t="0" r="0" b="0"/>
            <wp:docPr id="747356101" name="Picture 1" descr="../uploads/users/1379/images/img-1379-1549648836-4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8836-43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0488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24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y≥3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620453" cy="280035"/>
            <wp:effectExtent l="0" t="0" r="0" b="0"/>
            <wp:docPr id="227979386" name="Picture 1" descr="../uploads/users/1379/images/img-1379-1549651504-3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1504-361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0453" cy="28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25</w:t>
      </w:r>
    </w:p>
    <w:p w:rsidR="00B15DDD" w:rsidRDefault="00C05C2B">
      <w:pPr>
        <w:rPr>
          <w:rFonts w:ascii="Verdana" w:hAnsi="Verdana" w:cs="Verdan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ln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  <w:r>
        <w:t xml:space="preserve"> , </w:t>
      </w:r>
      <m:oMath>
        <m:r>
          <w:rPr>
            <w:rFonts w:ascii="Cambria Math" w:hAnsi="Cambria Math"/>
          </w:rPr>
          <m:t>Domain:=x&gt;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B15DDD" w:rsidRDefault="00C05C2B">
      <w:r>
        <w:rPr>
          <w:noProof/>
        </w:rPr>
        <w:drawing>
          <wp:inline distT="0" distB="0" distL="0" distR="0">
            <wp:extent cx="3587115" cy="680085"/>
            <wp:effectExtent l="0" t="0" r="0" b="0"/>
            <wp:docPr id="103137326" name="Picture 1" descr="../uploads/users/1379/images/img-1379-1549650690-6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0690-629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7115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26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&gt;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687128" cy="193358"/>
            <wp:effectExtent l="0" t="0" r="0" b="0"/>
            <wp:docPr id="62565322" name="Picture 1" descr="../uploads/users/1379/images/img-1379-1549650681-6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0681-609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7128" cy="19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27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≥3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847148" cy="193358"/>
            <wp:effectExtent l="0" t="0" r="0" b="0"/>
            <wp:docPr id="423596893" name="Picture 1" descr="../uploads/users/1379/images/img-1379-1549649812-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9812-100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7148" cy="19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28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≥0</m:t>
        </m:r>
      </m:oMath>
      <w:r>
        <w:t xml:space="preserve">  and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≤10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3593783" cy="260033"/>
            <wp:effectExtent l="0" t="0" r="0" b="0"/>
            <wp:docPr id="12029224" name="Picture 1" descr="../uploads/users/1379/images/img-1379-1549649659-9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9659-927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3783" cy="260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29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x≤4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513773" cy="293370"/>
            <wp:effectExtent l="0" t="0" r="0" b="0"/>
            <wp:docPr id="308994122" name="Picture 1" descr="../uploads/users/1379/images/img-1379-1549649108-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9108-128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3773" cy="29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30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fg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≥3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173730" cy="193358"/>
            <wp:effectExtent l="0" t="0" r="0" b="0"/>
            <wp:docPr id="136108666" name="Picture 1" descr="../uploads/users/1379/images/img-1379-1549646242-6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6242-638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3730" cy="19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31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k&gt;5</m:t>
        </m:r>
      </m:oMath>
      <w:r>
        <w:t xml:space="preserve">  or </w:t>
      </w:r>
      <m:oMath>
        <m:r>
          <w:rPr>
            <w:rFonts w:ascii="Cambria Math" w:hAnsi="Cambria Math"/>
          </w:rPr>
          <m:t>k≤11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3327083" cy="493395"/>
            <wp:effectExtent l="0" t="0" r="0" b="0"/>
            <wp:docPr id="335932572" name="Picture 1" descr="../uploads/users/6190/images/img-6190-1549993736-8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49993736-867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7083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32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62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360420" cy="1040130"/>
            <wp:effectExtent l="0" t="0" r="0" b="0"/>
            <wp:docPr id="577290383" name="Picture 1" descr="../uploads/users/6190/images/img-6190-1549993662-6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49993662-601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33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≥5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300413" cy="200025"/>
            <wp:effectExtent l="0" t="0" r="0" b="0"/>
            <wp:docPr id="168795069" name="Picture 1" descr="../uploads/users/6190/images/img-6190-1549993583-2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6190/images/img-6190-1549993583-232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0413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34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a=2</m:t>
        </m:r>
      </m:oMath>
      <w:r>
        <w:t xml:space="preserve"> , </w:t>
      </w:r>
      <m:oMath>
        <m:r>
          <w:rPr>
            <w:rFonts w:ascii="Cambria Math" w:hAnsi="Cambria Math"/>
          </w:rPr>
          <m:t>b=6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3587115" cy="446723"/>
            <wp:effectExtent l="0" t="0" r="0" b="0"/>
            <wp:docPr id="794419995" name="Picture 1" descr="../uploads/users/1379/images/img-1379-1549650225-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0225-312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7115" cy="446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35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a=-2</m:t>
        </m:r>
      </m:oMath>
      <w:r>
        <w:t xml:space="preserve"> , </w:t>
      </w:r>
      <m:oMath>
        <m:r>
          <w:rPr>
            <w:rFonts w:ascii="Cambria Math" w:hAnsi="Cambria Math"/>
          </w:rPr>
          <m:t>b=-1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3873818" cy="206693"/>
            <wp:effectExtent l="0" t="0" r="0" b="0"/>
            <wp:docPr id="112360086" name="Picture 1" descr="../uploads/users/1379/images/img-1379-1549647580-3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7580-33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3818" cy="20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36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c=4a</m:t>
        </m:r>
      </m:oMath>
      <w:r>
        <w:t xml:space="preserve">  </w:t>
      </w:r>
    </w:p>
    <w:p w:rsidR="00B15DDD" w:rsidRDefault="00C05C2B">
      <w:r>
        <w:rPr>
          <w:noProof/>
        </w:rPr>
        <w:drawing>
          <wp:inline distT="0" distB="0" distL="0" distR="0">
            <wp:extent cx="3680460" cy="953453"/>
            <wp:effectExtent l="0" t="0" r="0" b="0"/>
            <wp:docPr id="18915521" name="Picture 1" descr="../uploads/users/1379/images/img-1379-1549651627-1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1627-125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953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37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>k=25</m:t>
          </m:r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360420" cy="153353"/>
            <wp:effectExtent l="0" t="0" r="0" b="0"/>
            <wp:docPr id="688717239" name="Picture 1" descr="../uploads/users/1379/images/img-1379-1549651299-9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1299-957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15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38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 xml:space="preserve">x= ln 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>
        <w:t xml:space="preserve">  or </w:t>
      </w:r>
      <m:oMath>
        <m:r>
          <w:rPr>
            <w:rFonts w:ascii="Cambria Math" w:hAnsi="Cambria Math"/>
          </w:rPr>
          <m:t xml:space="preserve">x= ln 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</w:p>
    <w:p w:rsidR="00B15DDD" w:rsidRDefault="00C05C2B">
      <w:r>
        <w:rPr>
          <w:noProof/>
        </w:rPr>
        <w:drawing>
          <wp:inline distT="0" distB="0" distL="0" distR="0">
            <wp:extent cx="3547110" cy="526733"/>
            <wp:effectExtent l="0" t="0" r="0" b="0"/>
            <wp:docPr id="460456372" name="Picture 1" descr="../uploads/users/1379/images/img-1379-1549650935-5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0935-585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7110" cy="526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39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  or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B15DDD" w:rsidRDefault="00C05C2B">
      <w:r>
        <w:rPr>
          <w:noProof/>
        </w:rPr>
        <w:drawing>
          <wp:inline distT="0" distB="0" distL="0" distR="0">
            <wp:extent cx="3567113" cy="500063"/>
            <wp:effectExtent l="0" t="0" r="0" b="0"/>
            <wp:docPr id="307906589" name="Picture 1" descr="../uploads/users/1379/images/img-1379-1549648044-4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8044-456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113" cy="500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Question 40</w:t>
      </w:r>
    </w:p>
    <w:p w:rsidR="00B15DDD" w:rsidRDefault="00C05C2B">
      <w:pPr>
        <w:rPr>
          <w:rFonts w:ascii="Verdana" w:hAnsi="Verdana" w:cs="Verdana"/>
        </w:rPr>
      </w:pP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  or </w:t>
      </w:r>
      <m:oMath>
        <m:r>
          <w:rPr>
            <w:rFonts w:ascii="Cambria Math" w:hAnsi="Cambria Math"/>
          </w:rPr>
          <m:t>x=-6</m:t>
        </m:r>
      </m:oMath>
    </w:p>
    <w:p w:rsidR="00B15DDD" w:rsidRDefault="00C05C2B">
      <w:r>
        <w:rPr>
          <w:noProof/>
        </w:rPr>
        <w:drawing>
          <wp:inline distT="0" distB="0" distL="0" distR="0">
            <wp:extent cx="3367088" cy="926783"/>
            <wp:effectExtent l="0" t="0" r="0" b="0"/>
            <wp:docPr id="541546288" name="Picture 1" descr="../uploads/users/1379/images/img-1379-1549648244-6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48244-690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7088" cy="92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DDD" w:rsidRDefault="00C05C2B">
      <w:pPr>
        <w:keepNext/>
        <w:keepLines/>
        <w:outlineLvl w:val="1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Question 41</w:t>
      </w:r>
    </w:p>
    <w:p w:rsidR="00B15DDD" w:rsidRDefault="00C05C2B">
      <w:pPr>
        <w:rPr>
          <w:rFonts w:ascii="Verdana" w:hAnsi="Verdana" w:cs="Verdana"/>
        </w:rPr>
      </w:pPr>
      <m:oMathPara>
        <m:oMath>
          <m:r>
            <w:rPr>
              <w:rFonts w:ascii="Cambria Math" w:hAnsi="Cambria Math"/>
            </w:rPr>
            <m:t xml:space="preserve">x ne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</m:oMath>
      </m:oMathPara>
    </w:p>
    <w:p w:rsidR="00B15DDD" w:rsidRDefault="00C05C2B">
      <w:r>
        <w:rPr>
          <w:noProof/>
        </w:rPr>
        <w:drawing>
          <wp:inline distT="0" distB="0" distL="0" distR="0">
            <wp:extent cx="3613785" cy="1246823"/>
            <wp:effectExtent l="0" t="0" r="0" b="0"/>
            <wp:docPr id="600175184" name="Picture 1" descr="../uploads/users/1379/images/img-1379-1549650670-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uploads/users/1379/images/img-1379-1549650670-99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3785" cy="1246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5DDD" w:rsidSect="000F6147">
      <w:footerReference w:type="even" r:id="rId59"/>
      <w:footerReference w:type="default" r:id="rId60"/>
      <w:footerReference w:type="first" r:id="rId61"/>
      <w:pgSz w:w="11906" w:h="16838" w:code="9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41E" w:rsidRDefault="0021041E" w:rsidP="00C05C2B">
      <w:pPr>
        <w:spacing w:after="0" w:line="240" w:lineRule="auto"/>
      </w:pPr>
      <w:r>
        <w:separator/>
      </w:r>
    </w:p>
  </w:endnote>
  <w:endnote w:type="continuationSeparator" w:id="0">
    <w:p w:rsidR="0021041E" w:rsidRDefault="0021041E" w:rsidP="00C05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C2B" w:rsidRDefault="00C05C2B">
    <w:r>
      <w:t>www.drfrostmaths.com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C2B" w:rsidRDefault="00C05C2B">
    <w:r>
      <w:t>www.drfrostmaths.com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C2B" w:rsidRDefault="00C05C2B">
    <w:r>
      <w:t>www.drfrostmaths.com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41E" w:rsidRDefault="0021041E" w:rsidP="00C05C2B">
      <w:pPr>
        <w:spacing w:after="0" w:line="240" w:lineRule="auto"/>
      </w:pPr>
      <w:r>
        <w:separator/>
      </w:r>
    </w:p>
  </w:footnote>
  <w:footnote w:type="continuationSeparator" w:id="0">
    <w:p w:rsidR="0021041E" w:rsidRDefault="0021041E" w:rsidP="00C05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7EB12D9"/>
    <w:multiLevelType w:val="hybridMultilevel"/>
    <w:tmpl w:val="6DC80688"/>
    <w:lvl w:ilvl="0" w:tplc="5470805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4035AE0"/>
    <w:multiLevelType w:val="hybridMultilevel"/>
    <w:tmpl w:val="FF74AD54"/>
    <w:lvl w:ilvl="0" w:tplc="37047364">
      <w:start w:val="1"/>
      <w:numFmt w:val="decimal"/>
      <w:lvlText w:val="%1."/>
      <w:lvlJc w:val="left"/>
      <w:pPr>
        <w:ind w:left="720" w:hanging="360"/>
      </w:pPr>
    </w:lvl>
    <w:lvl w:ilvl="1" w:tplc="37047364" w:tentative="1">
      <w:start w:val="1"/>
      <w:numFmt w:val="lowerLetter"/>
      <w:lvlText w:val="%2."/>
      <w:lvlJc w:val="left"/>
      <w:pPr>
        <w:ind w:left="1440" w:hanging="360"/>
      </w:pPr>
    </w:lvl>
    <w:lvl w:ilvl="2" w:tplc="37047364" w:tentative="1">
      <w:start w:val="1"/>
      <w:numFmt w:val="lowerRoman"/>
      <w:lvlText w:val="%3."/>
      <w:lvlJc w:val="right"/>
      <w:pPr>
        <w:ind w:left="2160" w:hanging="180"/>
      </w:pPr>
    </w:lvl>
    <w:lvl w:ilvl="3" w:tplc="37047364" w:tentative="1">
      <w:start w:val="1"/>
      <w:numFmt w:val="decimal"/>
      <w:lvlText w:val="%4."/>
      <w:lvlJc w:val="left"/>
      <w:pPr>
        <w:ind w:left="2880" w:hanging="360"/>
      </w:pPr>
    </w:lvl>
    <w:lvl w:ilvl="4" w:tplc="37047364" w:tentative="1">
      <w:start w:val="1"/>
      <w:numFmt w:val="lowerLetter"/>
      <w:lvlText w:val="%5."/>
      <w:lvlJc w:val="left"/>
      <w:pPr>
        <w:ind w:left="3600" w:hanging="360"/>
      </w:pPr>
    </w:lvl>
    <w:lvl w:ilvl="5" w:tplc="37047364" w:tentative="1">
      <w:start w:val="1"/>
      <w:numFmt w:val="lowerRoman"/>
      <w:lvlText w:val="%6."/>
      <w:lvlJc w:val="right"/>
      <w:pPr>
        <w:ind w:left="4320" w:hanging="180"/>
      </w:pPr>
    </w:lvl>
    <w:lvl w:ilvl="6" w:tplc="37047364" w:tentative="1">
      <w:start w:val="1"/>
      <w:numFmt w:val="decimal"/>
      <w:lvlText w:val="%7."/>
      <w:lvlJc w:val="left"/>
      <w:pPr>
        <w:ind w:left="5040" w:hanging="360"/>
      </w:pPr>
    </w:lvl>
    <w:lvl w:ilvl="7" w:tplc="37047364" w:tentative="1">
      <w:start w:val="1"/>
      <w:numFmt w:val="lowerLetter"/>
      <w:lvlText w:val="%8."/>
      <w:lvlJc w:val="left"/>
      <w:pPr>
        <w:ind w:left="5760" w:hanging="360"/>
      </w:pPr>
    </w:lvl>
    <w:lvl w:ilvl="8" w:tplc="370473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13E4C"/>
    <w:rsid w:val="000509B8"/>
    <w:rsid w:val="000553A5"/>
    <w:rsid w:val="00065F9C"/>
    <w:rsid w:val="000F6147"/>
    <w:rsid w:val="00112029"/>
    <w:rsid w:val="00135412"/>
    <w:rsid w:val="001A3053"/>
    <w:rsid w:val="0021041E"/>
    <w:rsid w:val="00333F59"/>
    <w:rsid w:val="00361FF4"/>
    <w:rsid w:val="003B5299"/>
    <w:rsid w:val="00417208"/>
    <w:rsid w:val="00493A0C"/>
    <w:rsid w:val="004D6B48"/>
    <w:rsid w:val="00531A4E"/>
    <w:rsid w:val="00535F5A"/>
    <w:rsid w:val="00555F58"/>
    <w:rsid w:val="00597D20"/>
    <w:rsid w:val="005C41CA"/>
    <w:rsid w:val="00647191"/>
    <w:rsid w:val="006E6663"/>
    <w:rsid w:val="007A4346"/>
    <w:rsid w:val="007A5FFD"/>
    <w:rsid w:val="00831F4D"/>
    <w:rsid w:val="008B3AC2"/>
    <w:rsid w:val="008F680D"/>
    <w:rsid w:val="00917080"/>
    <w:rsid w:val="009953D1"/>
    <w:rsid w:val="009C7178"/>
    <w:rsid w:val="00AC197E"/>
    <w:rsid w:val="00B15DDD"/>
    <w:rsid w:val="00B21D59"/>
    <w:rsid w:val="00B81A47"/>
    <w:rsid w:val="00BD419F"/>
    <w:rsid w:val="00C05C2B"/>
    <w:rsid w:val="00C758B9"/>
    <w:rsid w:val="00C84161"/>
    <w:rsid w:val="00C9027A"/>
    <w:rsid w:val="00DB6F28"/>
    <w:rsid w:val="00DF064E"/>
    <w:rsid w:val="00E0383F"/>
    <w:rsid w:val="00E16DA6"/>
    <w:rsid w:val="00EE386C"/>
    <w:rsid w:val="00F25B9B"/>
    <w:rsid w:val="00F9024C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4:docId w14:val="08032B67"/>
  <w15:docId w15:val="{91AF7209-CF73-432F-BC10-6ECB67AA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C05C2B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0509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61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CC78-B8BA-4350-993C-F3152D00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28</Pages>
  <Words>2149</Words>
  <Characters>12254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Jamie Frost</cp:lastModifiedBy>
  <cp:revision>30</cp:revision>
  <dcterms:created xsi:type="dcterms:W3CDTF">2012-01-10T09:29:00Z</dcterms:created>
  <dcterms:modified xsi:type="dcterms:W3CDTF">2019-04-18T09:59:00Z</dcterms:modified>
</cp:coreProperties>
</file>